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BC3659E" w14:textId="77777777" w:rsidR="00013C8F" w:rsidRDefault="00013C8F" w:rsidP="009C4658">
      <w:pPr>
        <w:tabs>
          <w:tab w:val="left" w:pos="6237"/>
        </w:tabs>
        <w:jc w:val="right"/>
      </w:pPr>
      <w:r w:rsidRPr="00013C8F">
        <w:t xml:space="preserve">RMK </w:t>
      </w:r>
      <w:bookmarkStart w:id="0" w:name="_Hlk144994444"/>
      <w:r w:rsidRPr="00013C8F">
        <w:t xml:space="preserve">õiguse- ja hangete </w:t>
      </w:r>
      <w:bookmarkEnd w:id="0"/>
      <w:r w:rsidRPr="00013C8F">
        <w:t>osakonna</w:t>
      </w:r>
    </w:p>
    <w:p w14:paraId="396C341B" w14:textId="0C16BE00" w:rsidR="006B690C" w:rsidRDefault="00E72798" w:rsidP="009C4658">
      <w:pPr>
        <w:tabs>
          <w:tab w:val="left" w:pos="6237"/>
        </w:tabs>
        <w:jc w:val="right"/>
      </w:pPr>
      <w:r>
        <w:t xml:space="preserve">juhataja </w:t>
      </w:r>
      <w:r w:rsidR="00054748" w:rsidRPr="00B24131">
        <w:t xml:space="preserve">käskkirjaga </w:t>
      </w:r>
      <w:r w:rsidR="00B4104B" w:rsidRPr="00B24131">
        <w:t>1-47</w:t>
      </w:r>
      <w:r w:rsidR="00013C8F">
        <w:t>.2909</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32429195"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bookmarkStart w:id="1" w:name="_Hlk142291046"/>
      <w:r w:rsidR="00A81536" w:rsidRPr="00A81536">
        <w:rPr>
          <w:bCs/>
        </w:rPr>
        <w:t>Lüüsi-Seljamäe-Likeri</w:t>
      </w:r>
      <w:r w:rsidR="00611145" w:rsidRPr="00611145">
        <w:rPr>
          <w:bCs/>
        </w:rPr>
        <w:t xml:space="preserve"> maaparandussüsteem rekonstrueerimine</w:t>
      </w:r>
      <w:bookmarkEnd w:id="1"/>
    </w:p>
    <w:p w14:paraId="4CE4C9BA" w14:textId="7FDEC300" w:rsidR="00C62AB9" w:rsidRPr="00C62AB9" w:rsidRDefault="00A91140">
      <w:pPr>
        <w:pStyle w:val="Loendilik"/>
        <w:numPr>
          <w:ilvl w:val="1"/>
          <w:numId w:val="3"/>
        </w:numPr>
        <w:tabs>
          <w:tab w:val="left" w:pos="567"/>
        </w:tabs>
        <w:ind w:left="567" w:hanging="567"/>
        <w:jc w:val="both"/>
      </w:pPr>
      <w:r w:rsidRPr="00A12046">
        <w:t>Viitenumber</w:t>
      </w:r>
      <w:r w:rsidR="00C87301" w:rsidRPr="00C87301">
        <w:t xml:space="preserve"> 269789</w:t>
      </w:r>
    </w:p>
    <w:p w14:paraId="21729C8F" w14:textId="2C463041" w:rsidR="00A91140" w:rsidRPr="00293C40" w:rsidRDefault="00A91140">
      <w:pPr>
        <w:pStyle w:val="Loendilik"/>
        <w:numPr>
          <w:ilvl w:val="1"/>
          <w:numId w:val="3"/>
        </w:numPr>
        <w:tabs>
          <w:tab w:val="left" w:pos="567"/>
        </w:tabs>
        <w:ind w:left="567" w:hanging="567"/>
        <w:jc w:val="both"/>
      </w:pPr>
      <w:r w:rsidRPr="00C62AB9">
        <w:t>Klassifikatsioon</w:t>
      </w:r>
      <w:r w:rsidRPr="00293C40">
        <w:t xml:space="preserve">: </w:t>
      </w:r>
      <w:r w:rsidR="00DB67AA" w:rsidRPr="003534D1">
        <w:t>maaparandustööd 45112320-4</w:t>
      </w:r>
      <w:r w:rsidR="00B461C1">
        <w:t xml:space="preserve">; </w:t>
      </w:r>
      <w:r w:rsidR="00F3113A" w:rsidRPr="00F3113A">
        <w:t>teetööd 45233140-2</w:t>
      </w:r>
    </w:p>
    <w:p w14:paraId="44ECE8EC" w14:textId="77777777" w:rsidR="000C4D34" w:rsidRDefault="000C4D34">
      <w:pPr>
        <w:pStyle w:val="Loendilik"/>
        <w:numPr>
          <w:ilvl w:val="1"/>
          <w:numId w:val="3"/>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D5ED8DE" w14:textId="77777777" w:rsidR="00EF2BE2" w:rsidRPr="00EF2BE2" w:rsidRDefault="00EF2BE2" w:rsidP="00EF2BE2">
      <w:pPr>
        <w:keepNext/>
        <w:spacing w:before="240" w:after="60"/>
        <w:jc w:val="both"/>
        <w:outlineLvl w:val="1"/>
        <w:rPr>
          <w:rFonts w:ascii="Arial" w:hAnsi="Arial" w:cs="Arial"/>
          <w:b/>
          <w:bCs/>
          <w:i/>
          <w:iCs/>
          <w:sz w:val="28"/>
          <w:szCs w:val="28"/>
        </w:rPr>
      </w:pPr>
      <w:r w:rsidRPr="00EF2BE2">
        <w:t>RMK õigus- ja hangete osakond</w:t>
      </w:r>
    </w:p>
    <w:p w14:paraId="56886125" w14:textId="04A51D39"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72B94952" w:rsidR="00EE0A35" w:rsidRPr="004203A7" w:rsidRDefault="00CD4BFE" w:rsidP="001A3DA7">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7E6756">
        <w:rPr>
          <w:bCs/>
        </w:rPr>
        <w:t>hanke</w:t>
      </w:r>
      <w:r w:rsidR="00EE0A35" w:rsidRPr="00711DA4">
        <w:rPr>
          <w:bCs/>
        </w:rPr>
        <w:t xml:space="preserve">lepingu sõlmimine </w:t>
      </w:r>
      <w:bookmarkStart w:id="2" w:name="_Hlk88828121"/>
      <w:bookmarkStart w:id="3" w:name="_Hlk89071415"/>
      <w:bookmarkStart w:id="4" w:name="_Hlk95378695"/>
      <w:bookmarkStart w:id="5" w:name="_Hlk89863742"/>
      <w:bookmarkStart w:id="6" w:name="_Hlk120711728"/>
      <w:bookmarkStart w:id="7" w:name="_Hlk120001843"/>
      <w:bookmarkStart w:id="8" w:name="_Hlk120100095"/>
      <w:r w:rsidR="00A81536" w:rsidRPr="00A81536">
        <w:rPr>
          <w:rFonts w:eastAsia="Calibri"/>
          <w:bCs/>
          <w:lang w:eastAsia="en-US"/>
        </w:rPr>
        <w:t>Lüüsi-Seljamäe-Likeri</w:t>
      </w:r>
      <w:r w:rsidR="00764AF2" w:rsidRPr="00764AF2">
        <w:rPr>
          <w:rFonts w:eastAsia="Calibri"/>
          <w:bCs/>
          <w:lang w:eastAsia="en-US"/>
        </w:rPr>
        <w:t xml:space="preserve"> maaparandussüsteemi</w:t>
      </w:r>
      <w:r w:rsidR="00764AF2">
        <w:rPr>
          <w:rFonts w:eastAsia="Calibri"/>
          <w:bCs/>
          <w:lang w:eastAsia="en-US"/>
        </w:rPr>
        <w:t xml:space="preserve"> (</w:t>
      </w:r>
      <w:r w:rsidR="00A81536">
        <w:rPr>
          <w:rFonts w:eastAsia="Calibri"/>
          <w:bCs/>
          <w:lang w:eastAsia="en-US"/>
        </w:rPr>
        <w:t>1131,2</w:t>
      </w:r>
      <w:r w:rsidR="008509B9">
        <w:rPr>
          <w:rFonts w:eastAsia="Calibri"/>
          <w:bCs/>
          <w:lang w:eastAsia="en-US"/>
        </w:rPr>
        <w:t xml:space="preserve"> ha</w:t>
      </w:r>
      <w:r w:rsidR="00764AF2">
        <w:rPr>
          <w:rFonts w:eastAsia="Calibri"/>
          <w:bCs/>
          <w:lang w:eastAsia="en-US"/>
        </w:rPr>
        <w:t>)</w:t>
      </w:r>
      <w:r w:rsidR="008509B9">
        <w:rPr>
          <w:rFonts w:eastAsia="Calibri"/>
          <w:bCs/>
          <w:lang w:eastAsia="en-US"/>
        </w:rPr>
        <w:t xml:space="preserve">, </w:t>
      </w:r>
      <w:r w:rsidR="00EB65E1" w:rsidRPr="00EB65E1">
        <w:rPr>
          <w:rFonts w:eastAsia="Calibri"/>
          <w:bCs/>
          <w:lang w:eastAsia="en-US"/>
        </w:rPr>
        <w:t>Munalaskme metsatee</w:t>
      </w:r>
      <w:r w:rsidR="005511B0">
        <w:rPr>
          <w:rFonts w:eastAsia="Calibri"/>
          <w:bCs/>
          <w:lang w:eastAsia="en-US"/>
        </w:rPr>
        <w:t xml:space="preserve"> (2,3 km)</w:t>
      </w:r>
      <w:r w:rsidR="00EB65E1" w:rsidRPr="00EB65E1">
        <w:rPr>
          <w:rFonts w:eastAsia="Calibri"/>
          <w:bCs/>
          <w:lang w:eastAsia="en-US"/>
        </w:rPr>
        <w:t>, Nimeta tee</w:t>
      </w:r>
      <w:r w:rsidR="005511B0">
        <w:rPr>
          <w:rFonts w:eastAsia="Calibri"/>
          <w:bCs/>
          <w:lang w:eastAsia="en-US"/>
        </w:rPr>
        <w:t xml:space="preserve"> (2,25 km)</w:t>
      </w:r>
      <w:r w:rsidR="00EB65E1" w:rsidRPr="00EB65E1">
        <w:rPr>
          <w:rFonts w:eastAsia="Calibri"/>
          <w:bCs/>
          <w:lang w:eastAsia="en-US"/>
        </w:rPr>
        <w:t>, Seljamäe tee</w:t>
      </w:r>
      <w:r w:rsidR="00A106EB">
        <w:rPr>
          <w:rFonts w:eastAsia="Calibri"/>
          <w:bCs/>
          <w:lang w:eastAsia="en-US"/>
        </w:rPr>
        <w:t xml:space="preserve"> (</w:t>
      </w:r>
      <w:r w:rsidR="005511B0">
        <w:rPr>
          <w:rFonts w:eastAsia="Calibri"/>
          <w:bCs/>
          <w:lang w:eastAsia="en-US"/>
        </w:rPr>
        <w:t>1,36 km</w:t>
      </w:r>
      <w:r w:rsidR="00A106EB">
        <w:rPr>
          <w:rFonts w:eastAsia="Calibri"/>
          <w:bCs/>
          <w:lang w:eastAsia="en-US"/>
        </w:rPr>
        <w:t>)</w:t>
      </w:r>
      <w:r w:rsidR="00EB65E1" w:rsidRPr="00EB65E1">
        <w:rPr>
          <w:rFonts w:eastAsia="Calibri"/>
          <w:bCs/>
          <w:lang w:eastAsia="en-US"/>
        </w:rPr>
        <w:t>, Orkjärve harutee</w:t>
      </w:r>
      <w:r w:rsidR="00A106EB">
        <w:rPr>
          <w:rFonts w:eastAsia="Calibri"/>
          <w:bCs/>
          <w:lang w:eastAsia="en-US"/>
        </w:rPr>
        <w:t xml:space="preserve"> (0,71 km)</w:t>
      </w:r>
      <w:r w:rsidR="00EB65E1" w:rsidRPr="00EB65E1">
        <w:rPr>
          <w:rFonts w:eastAsia="Calibri"/>
          <w:bCs/>
          <w:lang w:eastAsia="en-US"/>
        </w:rPr>
        <w:t>, Poolismaa tee</w:t>
      </w:r>
      <w:r w:rsidR="00A106EB">
        <w:rPr>
          <w:rFonts w:eastAsia="Calibri"/>
          <w:bCs/>
          <w:lang w:eastAsia="en-US"/>
        </w:rPr>
        <w:t xml:space="preserve"> (4,3 km)</w:t>
      </w:r>
      <w:r w:rsidR="00EB65E1" w:rsidRPr="00EB65E1">
        <w:rPr>
          <w:rFonts w:eastAsia="Calibri"/>
          <w:bCs/>
          <w:lang w:eastAsia="en-US"/>
        </w:rPr>
        <w:t xml:space="preserve"> ja Arumäe tee</w:t>
      </w:r>
      <w:r w:rsidR="001F1AB7">
        <w:rPr>
          <w:rFonts w:eastAsia="Calibri"/>
          <w:bCs/>
          <w:lang w:eastAsia="en-US"/>
        </w:rPr>
        <w:t xml:space="preserve"> (</w:t>
      </w:r>
      <w:r w:rsidR="00A106EB">
        <w:rPr>
          <w:rFonts w:eastAsia="Calibri"/>
          <w:bCs/>
          <w:lang w:eastAsia="en-US"/>
        </w:rPr>
        <w:t>1,4 km</w:t>
      </w:r>
      <w:r w:rsidR="001F1AB7">
        <w:rPr>
          <w:rFonts w:eastAsia="Calibri"/>
          <w:bCs/>
          <w:lang w:eastAsia="en-US"/>
        </w:rPr>
        <w:t>)</w:t>
      </w:r>
      <w:r w:rsidR="00EB65E1" w:rsidRPr="00EB65E1">
        <w:rPr>
          <w:rFonts w:eastAsia="Calibri"/>
          <w:bCs/>
          <w:lang w:eastAsia="en-US"/>
        </w:rPr>
        <w:t xml:space="preserve"> ning Padise tee</w:t>
      </w:r>
      <w:r w:rsidR="00DA0116">
        <w:rPr>
          <w:rFonts w:eastAsia="Calibri"/>
          <w:bCs/>
          <w:lang w:eastAsia="en-US"/>
        </w:rPr>
        <w:t xml:space="preserve"> (</w:t>
      </w:r>
      <w:r w:rsidR="00064D7B">
        <w:rPr>
          <w:rFonts w:eastAsia="Calibri"/>
          <w:bCs/>
          <w:lang w:eastAsia="en-US"/>
        </w:rPr>
        <w:t>0,</w:t>
      </w:r>
      <w:r w:rsidR="001F1AB7">
        <w:rPr>
          <w:rFonts w:eastAsia="Calibri"/>
          <w:bCs/>
          <w:lang w:eastAsia="en-US"/>
        </w:rPr>
        <w:t>56</w:t>
      </w:r>
      <w:r w:rsidR="00064D7B">
        <w:rPr>
          <w:rFonts w:eastAsia="Calibri"/>
          <w:bCs/>
          <w:lang w:eastAsia="en-US"/>
        </w:rPr>
        <w:t xml:space="preserve"> km</w:t>
      </w:r>
      <w:r w:rsidR="006A008D">
        <w:rPr>
          <w:rFonts w:eastAsia="Calibri"/>
          <w:bCs/>
          <w:lang w:eastAsia="en-US"/>
        </w:rPr>
        <w:t>)</w:t>
      </w:r>
      <w:r w:rsidR="00E0634C" w:rsidRPr="00711DA4">
        <w:rPr>
          <w:rFonts w:eastAsia="Calibri"/>
          <w:bCs/>
          <w:lang w:eastAsia="en-US"/>
        </w:rPr>
        <w:t xml:space="preserve">, </w:t>
      </w:r>
      <w:r w:rsidR="00EE0A35" w:rsidRPr="00711DA4">
        <w:rPr>
          <w:bCs/>
        </w:rPr>
        <w:t xml:space="preserve">mis asuvad </w:t>
      </w:r>
      <w:bookmarkEnd w:id="2"/>
      <w:bookmarkEnd w:id="3"/>
      <w:r w:rsidR="00A81536">
        <w:rPr>
          <w:bCs/>
        </w:rPr>
        <w:t>Harj</w:t>
      </w:r>
      <w:r w:rsidR="00687021">
        <w:rPr>
          <w:bCs/>
        </w:rPr>
        <w:t xml:space="preserve">u </w:t>
      </w:r>
      <w:r w:rsidR="00EE0A35" w:rsidRPr="00711DA4">
        <w:rPr>
          <w:bCs/>
        </w:rPr>
        <w:t xml:space="preserve">maakonnas, </w:t>
      </w:r>
      <w:r w:rsidR="001F4A1C">
        <w:rPr>
          <w:bCs/>
        </w:rPr>
        <w:t>Lääne-Harju</w:t>
      </w:r>
      <w:r w:rsidR="00EE0A35" w:rsidRPr="00711DA4">
        <w:rPr>
          <w:bCs/>
        </w:rPr>
        <w:t xml:space="preserve"> vallas, </w:t>
      </w:r>
      <w:bookmarkEnd w:id="4"/>
      <w:bookmarkEnd w:id="5"/>
      <w:r w:rsidR="001F4A1C">
        <w:rPr>
          <w:bCs/>
        </w:rPr>
        <w:t>K</w:t>
      </w:r>
      <w:r w:rsidR="00804201">
        <w:rPr>
          <w:bCs/>
        </w:rPr>
        <w:t>obru</w:t>
      </w:r>
      <w:r w:rsidR="00421932">
        <w:rPr>
          <w:bCs/>
        </w:rPr>
        <w:t xml:space="preserve"> </w:t>
      </w:r>
      <w:r w:rsidR="00EE0A35" w:rsidRPr="00711DA4">
        <w:rPr>
          <w:bCs/>
        </w:rPr>
        <w:t>külas</w:t>
      </w:r>
      <w:bookmarkEnd w:id="6"/>
      <w:bookmarkEnd w:id="7"/>
      <w:r w:rsidR="00804201">
        <w:rPr>
          <w:bCs/>
        </w:rPr>
        <w:t xml:space="preserve"> ning Saue vallas Aude, Munalaskme, Simika ja </w:t>
      </w:r>
      <w:r w:rsidR="000D3C48">
        <w:rPr>
          <w:bCs/>
        </w:rPr>
        <w:t>Tabara külas</w:t>
      </w:r>
      <w:r w:rsidR="00725687">
        <w:rPr>
          <w:bCs/>
        </w:rPr>
        <w:t>,</w:t>
      </w:r>
      <w:r w:rsidR="00EE0A35" w:rsidRPr="00711DA4">
        <w:rPr>
          <w:bCs/>
        </w:rPr>
        <w:t xml:space="preserve"> </w:t>
      </w:r>
      <w:bookmarkEnd w:id="8"/>
      <w:r w:rsidR="0077437E">
        <w:rPr>
          <w:bCs/>
        </w:rPr>
        <w:t>ehitus</w:t>
      </w:r>
      <w:r w:rsidR="00EE0A35" w:rsidRPr="00711DA4">
        <w:rPr>
          <w:bCs/>
        </w:rPr>
        <w:t>tööde</w:t>
      </w:r>
      <w:r w:rsidR="00711DA4" w:rsidRPr="00711DA4">
        <w:rPr>
          <w:bCs/>
        </w:rPr>
        <w:t xml:space="preserve"> </w:t>
      </w:r>
      <w:r w:rsidR="00EE0A35" w:rsidRPr="00CD4BFE">
        <w:rPr>
          <w:bCs/>
        </w:rPr>
        <w:t>teostamiseks.</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79E2585C" w:rsidR="00CD4BFE" w:rsidRDefault="00EE0A35" w:rsidP="00EE0A35">
      <w:pPr>
        <w:tabs>
          <w:tab w:val="left" w:pos="567"/>
        </w:tabs>
        <w:suppressAutoHyphens w:val="0"/>
        <w:autoSpaceDE w:val="0"/>
        <w:autoSpaceDN w:val="0"/>
        <w:adjustRightInd w:val="0"/>
        <w:jc w:val="both"/>
        <w:rPr>
          <w:color w:val="000000"/>
        </w:rPr>
      </w:pPr>
      <w:r>
        <w:rPr>
          <w:color w:val="000000"/>
        </w:rPr>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r w:rsidR="006529B5">
        <w:rPr>
          <w:b/>
          <w:bCs/>
        </w:rPr>
        <w:t>Hetver OÜ</w:t>
      </w:r>
      <w:r w:rsidR="001F72D2" w:rsidRPr="001F72D2">
        <w:rPr>
          <w:b/>
          <w:bCs/>
        </w:rPr>
        <w:t xml:space="preserve"> </w:t>
      </w:r>
      <w:r w:rsidR="001F72D2" w:rsidRPr="00B82A12">
        <w:t>poolt koostatud „</w:t>
      </w:r>
      <w:r w:rsidR="006529B5" w:rsidRPr="006529B5">
        <w:t>Lüüsi-Seljamäe-Likeri</w:t>
      </w:r>
      <w:r w:rsidR="001F72D2" w:rsidRPr="00B82A12">
        <w:t xml:space="preserve"> </w:t>
      </w:r>
      <w:r w:rsidR="0009496D">
        <w:t>metsakuivenduse</w:t>
      </w:r>
      <w:r w:rsidR="001F72D2">
        <w:t xml:space="preserve"> </w:t>
      </w:r>
      <w:r w:rsidR="001F72D2" w:rsidRPr="00B82A12">
        <w:t xml:space="preserve">rekonstrueerimise </w:t>
      </w:r>
      <w:r w:rsidR="001F72D2">
        <w:t xml:space="preserve">ja </w:t>
      </w:r>
      <w:r w:rsidR="0009496D">
        <w:t xml:space="preserve">Padise tee </w:t>
      </w:r>
      <w:r w:rsidR="001F72D2">
        <w:t>ehitus</w:t>
      </w:r>
      <w:r w:rsidR="001F72D2" w:rsidRPr="00B82A12">
        <w:t>projekt“</w:t>
      </w:r>
      <w:r w:rsidR="00E939EA">
        <w:rPr>
          <w:color w:val="000000"/>
        </w:rPr>
        <w:t xml:space="preserve"> </w:t>
      </w:r>
      <w:r>
        <w:rPr>
          <w:color w:val="000000"/>
        </w:rPr>
        <w:t>(Lisa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6802B202"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CF0C56" w:rsidRPr="00420CC1">
        <w:t xml:space="preserve">Romet Riiman tel: 526 1698, e-post: </w:t>
      </w:r>
      <w:hyperlink r:id="rId9" w:history="1">
        <w:r w:rsidR="00CF0C56" w:rsidRPr="007812B0">
          <w:rPr>
            <w:rStyle w:val="Hperlink"/>
          </w:rPr>
          <w:t>romet.riiman@rmk.ee</w:t>
        </w:r>
      </w:hyperlink>
      <w:r w:rsidR="00CF0C56">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429F60FD" w:rsidR="00790542" w:rsidRDefault="00CD4BFE" w:rsidP="001E7EAA">
      <w:pPr>
        <w:tabs>
          <w:tab w:val="left" w:pos="567"/>
          <w:tab w:val="left" w:pos="709"/>
        </w:tabs>
        <w:jc w:val="both"/>
      </w:pPr>
      <w:r>
        <w:t>4.3.</w:t>
      </w:r>
      <w:r w:rsidR="001E7EAA">
        <w:tab/>
      </w:r>
      <w:r w:rsidR="00E278BD" w:rsidRPr="00EB2D4B">
        <w:t xml:space="preserve">Töövõtja annab Tellijale valmis Töö lõplikult üle </w:t>
      </w:r>
      <w:r w:rsidR="00D711C6">
        <w:t>hiljemalt 1.09.202</w:t>
      </w:r>
      <w:r w:rsidR="00357013">
        <w:t>4</w:t>
      </w:r>
      <w:r w:rsidR="00D711C6">
        <w:t>.</w:t>
      </w:r>
      <w:r w:rsidR="00924A00">
        <w:t xml:space="preserve"> </w:t>
      </w:r>
      <w:r w:rsidR="00D40D58" w:rsidRPr="001E7EAA">
        <w:rPr>
          <w:szCs w:val="18"/>
        </w:rPr>
        <w:t>Ehitusobjekti dokumentide üleandmiseks ja vastuvõtmiseks ning ehitusobjekti kasutuselevõtu dokumentide vormistamiseks on aega</w:t>
      </w:r>
      <w:r w:rsidR="00D711C6">
        <w:t xml:space="preserve"> kuni 1.11.202</w:t>
      </w:r>
      <w:r w:rsidR="00357013">
        <w:t>4</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42BD6842" w14:textId="77777777" w:rsidR="001E7EAA" w:rsidRDefault="001E7EAA" w:rsidP="00924A00">
      <w:pPr>
        <w:tabs>
          <w:tab w:val="left" w:pos="567"/>
          <w:tab w:val="left" w:pos="709"/>
        </w:tabs>
        <w:jc w:val="both"/>
      </w:pPr>
    </w:p>
    <w:p w14:paraId="599A483E" w14:textId="3944AEF7" w:rsidR="002D5E95" w:rsidRDefault="001E7EAA" w:rsidP="00924A00">
      <w:pPr>
        <w:tabs>
          <w:tab w:val="left" w:pos="567"/>
          <w:tab w:val="left" w:pos="709"/>
        </w:tabs>
        <w:jc w:val="both"/>
      </w:pPr>
      <w:r>
        <w:t>4.4.</w:t>
      </w:r>
      <w:r>
        <w:tab/>
      </w:r>
      <w:r w:rsidR="002D5E95" w:rsidRPr="002D5E95">
        <w:t>Ehitustöid võib alustada kohe peale hankelepingu sõlmimist ja teostusgarantii esitamist. Objektil tehtud tööde eest tasumine tellija poolt algab 202</w:t>
      </w:r>
      <w:r>
        <w:t>4</w:t>
      </w:r>
      <w:r w:rsidR="002D5E95" w:rsidRPr="002D5E95">
        <w:t xml:space="preserve">. </w:t>
      </w:r>
      <w:r w:rsidR="001412F8">
        <w:t xml:space="preserve">aasta </w:t>
      </w:r>
      <w:r w:rsidR="002D5E95" w:rsidRPr="002D5E95">
        <w:t>eelarvest alates jaanuar 202</w:t>
      </w:r>
      <w:r>
        <w:t>4</w:t>
      </w:r>
      <w:r w:rsidR="002D5E95" w:rsidRPr="002D5E95">
        <w:t xml:space="preserve"> (sh 202</w:t>
      </w:r>
      <w:r>
        <w:t>3</w:t>
      </w:r>
      <w:r w:rsidR="002D5E95" w:rsidRPr="002D5E95">
        <w:t xml:space="preserve"> aastal teostatud tööde eest).</w:t>
      </w:r>
    </w:p>
    <w:p w14:paraId="5E6BD346" w14:textId="77777777" w:rsidR="00B4104B" w:rsidRDefault="00B4104B" w:rsidP="00B4104B">
      <w:pPr>
        <w:jc w:val="both"/>
      </w:pPr>
    </w:p>
    <w:p w14:paraId="6995200F" w14:textId="352F6D81" w:rsidR="00907E2A" w:rsidRDefault="00CD4BFE" w:rsidP="00CD4BFE">
      <w:pPr>
        <w:tabs>
          <w:tab w:val="left" w:pos="567"/>
          <w:tab w:val="right" w:pos="9071"/>
        </w:tabs>
        <w:jc w:val="both"/>
      </w:pPr>
      <w:r>
        <w:t>4.</w:t>
      </w:r>
      <w:r w:rsidR="00897A8E">
        <w:t>5</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54B2BDF3" w:rsidR="00CD4BFE" w:rsidRDefault="00CD4BFE" w:rsidP="00CD4BFE">
      <w:pPr>
        <w:tabs>
          <w:tab w:val="left" w:pos="567"/>
        </w:tabs>
        <w:jc w:val="both"/>
      </w:pPr>
      <w:r>
        <w:t>4.</w:t>
      </w:r>
      <w:r w:rsidR="00897A8E">
        <w:t>6</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23B9DB59" w:rsidR="00664C0C" w:rsidRDefault="00664C0C" w:rsidP="00664C0C">
      <w:pPr>
        <w:jc w:val="both"/>
      </w:pPr>
      <w:r>
        <w:t xml:space="preserve">5.1. </w:t>
      </w:r>
      <w:r w:rsidR="00465B96" w:rsidRPr="00465B96">
        <w:t>Pakkuja peab esitama RHS § 90 ko</w:t>
      </w:r>
      <w:r w:rsidR="009C5E36">
        <w:t xml:space="preserve">hase pakkumuse </w:t>
      </w:r>
      <w:r w:rsidR="009C5E36" w:rsidRPr="001E7EAA">
        <w:rPr>
          <w:b/>
          <w:bCs/>
        </w:rPr>
        <w:t xml:space="preserve">tagatise summas </w:t>
      </w:r>
      <w:r w:rsidR="000965A7">
        <w:rPr>
          <w:b/>
          <w:bCs/>
        </w:rPr>
        <w:t>7</w:t>
      </w:r>
      <w:r w:rsidR="00AB78BE">
        <w:rPr>
          <w:b/>
          <w:bCs/>
        </w:rPr>
        <w:t xml:space="preserve"> </w:t>
      </w:r>
      <w:r w:rsidR="0044438F" w:rsidRPr="001E7EAA">
        <w:rPr>
          <w:b/>
          <w:bCs/>
        </w:rPr>
        <w:t>0</w:t>
      </w:r>
      <w:r w:rsidR="00465B96" w:rsidRPr="001E7EAA">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6529B5" w:rsidRPr="006529B5">
        <w:rPr>
          <w:bCs/>
          <w:i/>
        </w:rPr>
        <w:t>Lüüsi-Seljamäe-Likeri</w:t>
      </w:r>
      <w:r w:rsidR="000455C0" w:rsidRPr="000455C0">
        <w:rPr>
          <w:bCs/>
          <w:i/>
        </w:rPr>
        <w:t xml:space="preserve"> maaparandussüsteemi 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lastRenderedPageBreak/>
        <w:t>5.3.1. olema allkirjastatud digitaalselt ja esitatud koos</w:t>
      </w:r>
      <w:r w:rsidR="000C7C2A">
        <w:t xml:space="preserve"> pakkumusega elektrooniliselt e</w:t>
      </w:r>
      <w:r>
        <w:t>RHR keskkonna kaudu, või</w:t>
      </w:r>
    </w:p>
    <w:p w14:paraId="6C06E3A9" w14:textId="7629F5B6" w:rsidR="00664C0C" w:rsidRDefault="00664C0C" w:rsidP="00664C0C">
      <w:pPr>
        <w:jc w:val="both"/>
      </w:pPr>
      <w:r>
        <w:t xml:space="preserve">5.3.2. olema allkirjastatud kirjalikult ning esitatud originaaldokumendina hankijale aadressil RMK </w:t>
      </w:r>
      <w:r w:rsidR="00C027F0" w:rsidRPr="00C027F0">
        <w:t>õiguse- ja hangete</w:t>
      </w:r>
      <w:r w:rsidR="004628DA">
        <w:t xml:space="preserve"> osakond, Rõõmu tee 7</w:t>
      </w:r>
      <w:r w:rsidR="00EA1963">
        <w:t>, 50705</w:t>
      </w:r>
      <w:r>
        <w:t xml:space="preserve"> TARTU, enne pakkumuste esitamise tähtpäeva saabumist ja elektroonil</w:t>
      </w:r>
      <w:r w:rsidR="000C7C2A">
        <w:t>ise koopiana koos pakkumusega e</w:t>
      </w:r>
      <w:r>
        <w:t>RHR süsteemi kaudu koos kinnitusega, et originaaldokument on hankijale esitatud. Originaaldokument tuleb esitada 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4D33C039" w14:textId="53E838F9" w:rsidR="007E11D1" w:rsidRPr="006529B5" w:rsidRDefault="00936AEC" w:rsidP="006E1E42">
      <w:pPr>
        <w:suppressAutoHyphens w:val="0"/>
        <w:autoSpaceDE w:val="0"/>
        <w:autoSpaceDN w:val="0"/>
        <w:adjustRightInd w:val="0"/>
        <w:jc w:val="both"/>
        <w:rPr>
          <w:rFonts w:eastAsia="Calibri"/>
          <w:bCs/>
          <w:highlight w:val="yellow"/>
          <w:lang w:eastAsia="en-US"/>
        </w:rPr>
      </w:pPr>
      <w:bookmarkStart w:id="9" w:name="_Hlk144299386"/>
      <w:r w:rsidRPr="00936AEC">
        <w:rPr>
          <w:rFonts w:eastAsia="Calibri"/>
          <w:bCs/>
          <w:lang w:eastAsia="en-US"/>
        </w:rPr>
        <w:t xml:space="preserve">Lüüsi-Seljamäe-Likeri </w:t>
      </w:r>
      <w:bookmarkEnd w:id="9"/>
      <w:r w:rsidRPr="00936AEC">
        <w:rPr>
          <w:rFonts w:eastAsia="Calibri"/>
          <w:bCs/>
          <w:lang w:eastAsia="en-US"/>
        </w:rPr>
        <w:t xml:space="preserve">maaparandussüsteem (1131,2 ha), Munalaskme metsatee (2,3 km), Nimeta tee (2,25 km), Seljamäe tee (1,36 km), Orkjärve harutee (0,71 km), Poolismaa tee (4,3 km) ja Arumäe tee (1,4 </w:t>
      </w:r>
      <w:r w:rsidRPr="00A76EFA">
        <w:rPr>
          <w:rFonts w:eastAsia="Calibri"/>
          <w:bCs/>
          <w:lang w:eastAsia="en-US"/>
        </w:rPr>
        <w:t>km) ning Padise tee (0,56 km) asuvad Harju maakonnas, Lääne-Harju vallas, Kobru külas ning Saue vallas Aude, Munalaskme, Simika ja Tabara külas,</w:t>
      </w:r>
      <w:r w:rsidR="00A6615E" w:rsidRPr="00A76EFA">
        <w:rPr>
          <w:rFonts w:eastAsia="Calibri"/>
          <w:bCs/>
          <w:lang w:eastAsia="en-US"/>
        </w:rPr>
        <w:t xml:space="preserve"> </w:t>
      </w:r>
      <w:r w:rsidR="006E1E42" w:rsidRPr="00A76EFA">
        <w:rPr>
          <w:rFonts w:eastAsia="Calibri"/>
          <w:bCs/>
          <w:lang w:eastAsia="en-US"/>
        </w:rPr>
        <w:t xml:space="preserve">RMK </w:t>
      </w:r>
      <w:r w:rsidR="00A6615E" w:rsidRPr="00A76EFA">
        <w:rPr>
          <w:rFonts w:eastAsia="Calibri"/>
          <w:bCs/>
          <w:lang w:eastAsia="en-US"/>
        </w:rPr>
        <w:t xml:space="preserve">katastriüksusel </w:t>
      </w:r>
      <w:r w:rsidR="006E1E42" w:rsidRPr="00A76EFA">
        <w:rPr>
          <w:rFonts w:eastAsia="Calibri"/>
          <w:bCs/>
          <w:lang w:eastAsia="en-US"/>
        </w:rPr>
        <w:t>51801:001:0773; 51802:001:0100; 51802:001:0224; 51802:001:0244;</w:t>
      </w:r>
      <w:r w:rsidR="00D90504" w:rsidRPr="00A76EFA">
        <w:rPr>
          <w:rFonts w:eastAsia="Calibri"/>
          <w:bCs/>
          <w:lang w:eastAsia="en-US"/>
        </w:rPr>
        <w:t xml:space="preserve"> </w:t>
      </w:r>
      <w:r w:rsidR="006E1E42" w:rsidRPr="00A76EFA">
        <w:rPr>
          <w:rFonts w:eastAsia="Calibri"/>
          <w:bCs/>
          <w:lang w:eastAsia="en-US"/>
        </w:rPr>
        <w:t>51802:001:0256; 51802:001:0262; 51802:002:0290; 51802:002:0406; 51802:002:0413; 51802:002:0431; 51802:002:0496; 51802:002:0505; 51802:002:0506; 51802:002:0507; 51802:002:0508; 51802:002:0511; 51802:002:0533; 51802:002:0537; 51802:002:</w:t>
      </w:r>
      <w:r w:rsidR="006E1E42" w:rsidRPr="006E1E42">
        <w:rPr>
          <w:rFonts w:eastAsia="Calibri"/>
          <w:bCs/>
          <w:lang w:eastAsia="en-US"/>
        </w:rPr>
        <w:t>0538; 51802:002:0573; 51802:002:0587;</w:t>
      </w:r>
      <w:r w:rsidR="00D90504">
        <w:rPr>
          <w:rFonts w:eastAsia="Calibri"/>
          <w:bCs/>
          <w:lang w:eastAsia="en-US"/>
        </w:rPr>
        <w:t xml:space="preserve"> </w:t>
      </w:r>
      <w:r w:rsidR="006E1E42" w:rsidRPr="006E1E42">
        <w:rPr>
          <w:rFonts w:eastAsia="Calibri"/>
          <w:bCs/>
          <w:lang w:eastAsia="en-US"/>
        </w:rPr>
        <w:t>51802:002:0589; 56202:002:0270</w:t>
      </w:r>
      <w:r w:rsidR="006E1E42">
        <w:rPr>
          <w:rFonts w:eastAsia="Calibri"/>
          <w:bCs/>
          <w:lang w:eastAsia="en-US"/>
        </w:rPr>
        <w:t xml:space="preserve"> ning v</w:t>
      </w:r>
      <w:r w:rsidR="006E1E42" w:rsidRPr="006E1E42">
        <w:rPr>
          <w:rFonts w:eastAsia="Calibri"/>
          <w:bCs/>
          <w:lang w:eastAsia="en-US"/>
        </w:rPr>
        <w:t>õõras maa</w:t>
      </w:r>
      <w:r w:rsidR="00877762">
        <w:rPr>
          <w:rFonts w:eastAsia="Calibri"/>
          <w:bCs/>
          <w:lang w:eastAsia="en-US"/>
        </w:rPr>
        <w:t xml:space="preserve"> katastriüksustel</w:t>
      </w:r>
      <w:r w:rsidR="006E1E42" w:rsidRPr="006E1E42">
        <w:rPr>
          <w:rFonts w:eastAsia="Calibri"/>
          <w:bCs/>
          <w:lang w:eastAsia="en-US"/>
        </w:rPr>
        <w:t>:</w:t>
      </w:r>
      <w:r w:rsidR="00877762">
        <w:rPr>
          <w:rFonts w:eastAsia="Calibri"/>
          <w:bCs/>
          <w:lang w:eastAsia="en-US"/>
        </w:rPr>
        <w:t xml:space="preserve"> </w:t>
      </w:r>
      <w:r w:rsidR="006E1E42" w:rsidRPr="006E1E42">
        <w:rPr>
          <w:rFonts w:eastAsia="Calibri"/>
          <w:bCs/>
          <w:lang w:eastAsia="en-US"/>
        </w:rPr>
        <w:t>51802:001:0122; 51802:002:0143; 51802:002:0162; 51802:002:0249; 51802:002:0251; 51802:002:0274; 51802:002:0275; 51802:002:0382; 51802:001:0053; 51802:001:0117; 51802:001:0290; 86801:001:0435; 86801:001:0243; 51802:001:0099; 51802:001:0059; 51802:002:0319; 51802:002:0313; 51802:002:0220; 51802:001:0123</w:t>
      </w:r>
      <w:r w:rsidR="00D90504">
        <w:rPr>
          <w:rFonts w:eastAsia="Calibri"/>
          <w:bCs/>
          <w:lang w:eastAsia="en-US"/>
        </w:rPr>
        <w:t xml:space="preserve">; </w:t>
      </w:r>
      <w:r w:rsidR="006E1E42" w:rsidRPr="006E1E42">
        <w:rPr>
          <w:rFonts w:eastAsia="Calibri"/>
          <w:bCs/>
          <w:lang w:eastAsia="en-US"/>
        </w:rPr>
        <w:t>51802:002:0356;</w:t>
      </w:r>
      <w:r w:rsidR="00877762">
        <w:rPr>
          <w:rFonts w:eastAsia="Calibri"/>
          <w:bCs/>
          <w:lang w:eastAsia="en-US"/>
        </w:rPr>
        <w:t xml:space="preserve"> </w:t>
      </w:r>
      <w:r w:rsidR="006E1E42" w:rsidRPr="006E1E42">
        <w:rPr>
          <w:rFonts w:eastAsia="Calibri"/>
          <w:bCs/>
          <w:lang w:eastAsia="en-US"/>
        </w:rPr>
        <w:t>51802:002:0254; 51802:002:0252; 51802:002:0178; 51802:002:0383; 51802:002:0427;</w:t>
      </w:r>
      <w:r w:rsidR="00877762">
        <w:rPr>
          <w:rFonts w:eastAsia="Calibri"/>
          <w:bCs/>
          <w:lang w:eastAsia="en-US"/>
        </w:rPr>
        <w:t xml:space="preserve"> </w:t>
      </w:r>
      <w:r w:rsidR="006E1E42" w:rsidRPr="006E1E42">
        <w:rPr>
          <w:rFonts w:eastAsia="Calibri"/>
          <w:bCs/>
          <w:lang w:eastAsia="en-US"/>
        </w:rPr>
        <w:t>51802:002:0089; 51802:002:0144; 51802:002:0356; 51802:002:0168; 51802:002:0381;</w:t>
      </w:r>
      <w:r w:rsidR="00877762">
        <w:rPr>
          <w:rFonts w:eastAsia="Calibri"/>
          <w:bCs/>
          <w:lang w:eastAsia="en-US"/>
        </w:rPr>
        <w:t xml:space="preserve"> </w:t>
      </w:r>
      <w:r w:rsidR="006E1E42" w:rsidRPr="006E1E42">
        <w:rPr>
          <w:rFonts w:eastAsia="Calibri"/>
          <w:bCs/>
          <w:lang w:eastAsia="en-US"/>
        </w:rPr>
        <w:t>51802:001:0152; 51802:002:0146; 51802:002:0245; 51802:002:0060; 51802:002:0113;</w:t>
      </w:r>
      <w:r w:rsidR="00877762">
        <w:rPr>
          <w:rFonts w:eastAsia="Calibri"/>
          <w:bCs/>
          <w:lang w:eastAsia="en-US"/>
        </w:rPr>
        <w:t xml:space="preserve"> </w:t>
      </w:r>
      <w:r w:rsidR="006E1E42" w:rsidRPr="006E1E42">
        <w:rPr>
          <w:rFonts w:eastAsia="Calibri"/>
          <w:bCs/>
          <w:lang w:eastAsia="en-US"/>
        </w:rPr>
        <w:t>51802:002:0452; 51802:002:0492; 51802:002:0493; 51801:001:0760; 56202:002:0009</w:t>
      </w:r>
      <w:r w:rsidR="00A76EFA">
        <w:rPr>
          <w:rFonts w:eastAsia="Calibri"/>
          <w:bCs/>
          <w:lang w:eastAsia="en-US"/>
        </w:rPr>
        <w:t>.</w:t>
      </w:r>
    </w:p>
    <w:p w14:paraId="2E5D7EEC" w14:textId="0CE5E961" w:rsidR="004B712F" w:rsidRPr="006529B5" w:rsidRDefault="00627D8A" w:rsidP="00F92AA3">
      <w:pPr>
        <w:suppressAutoHyphens w:val="0"/>
        <w:autoSpaceDE w:val="0"/>
        <w:autoSpaceDN w:val="0"/>
        <w:adjustRightInd w:val="0"/>
        <w:jc w:val="both"/>
        <w:rPr>
          <w:rFonts w:eastAsia="Calibri"/>
          <w:bCs/>
          <w:highlight w:val="yellow"/>
          <w:lang w:eastAsia="en-US"/>
        </w:rPr>
      </w:pPr>
      <w:r w:rsidRPr="00627D8A">
        <w:rPr>
          <w:rFonts w:eastAsia="Calibri"/>
          <w:bCs/>
          <w:lang w:eastAsia="en-US"/>
        </w:rPr>
        <w:t>Juurdepääsuteeks Munalaskme metsateele on Riisipere-Padise riigitee (11380, kõrvalmaantee, püsikate) ja Padise teele Viruküla-Padise (11175, kruuskate) kõrvalmaantee.</w:t>
      </w:r>
    </w:p>
    <w:p w14:paraId="31E52701" w14:textId="751F5840" w:rsidR="005A12C0" w:rsidRPr="00B566ED" w:rsidRDefault="00507251" w:rsidP="00F92AA3">
      <w:pPr>
        <w:suppressAutoHyphens w:val="0"/>
        <w:autoSpaceDE w:val="0"/>
        <w:autoSpaceDN w:val="0"/>
        <w:adjustRightInd w:val="0"/>
        <w:jc w:val="both"/>
        <w:rPr>
          <w:lang w:eastAsia="et-EE"/>
        </w:rPr>
      </w:pPr>
      <w:r w:rsidRPr="00B566ED">
        <w:rPr>
          <w:lang w:eastAsia="et-EE"/>
        </w:rPr>
        <w:t xml:space="preserve">Vajalikud raietööd on RMK poolt </w:t>
      </w:r>
      <w:r w:rsidR="00627D8A" w:rsidRPr="00B566ED">
        <w:rPr>
          <w:lang w:eastAsia="et-EE"/>
        </w:rPr>
        <w:t xml:space="preserve">tegemisel, </w:t>
      </w:r>
      <w:r w:rsidR="009868CD" w:rsidRPr="00B566ED">
        <w:rPr>
          <w:lang w:eastAsia="et-EE"/>
        </w:rPr>
        <w:t xml:space="preserve">hanke lepingu sõlmimise ajaks on raie ja kokkuvedu lõpetatud. </w:t>
      </w:r>
      <w:r w:rsidR="001049B5" w:rsidRPr="00B566ED">
        <w:rPr>
          <w:lang w:eastAsia="et-EE"/>
        </w:rPr>
        <w:t>RMK raie järgselt</w:t>
      </w:r>
      <w:r w:rsidR="00B566ED" w:rsidRPr="00B566ED">
        <w:rPr>
          <w:lang w:eastAsia="et-EE"/>
        </w:rPr>
        <w:t xml:space="preserve"> võib</w:t>
      </w:r>
      <w:r w:rsidR="001049B5" w:rsidRPr="00B566ED">
        <w:rPr>
          <w:lang w:eastAsia="et-EE"/>
        </w:rPr>
        <w:t xml:space="preserve"> olla jäänud objektidele üksikuid raiumata ja kokkuvedamata puid</w:t>
      </w:r>
      <w:r w:rsidR="0039652F" w:rsidRPr="00B566ED">
        <w:rPr>
          <w:lang w:eastAsia="et-EE"/>
        </w:rPr>
        <w:t xml:space="preserve"> ja lõike</w:t>
      </w:r>
      <w:r w:rsidR="001049B5" w:rsidRPr="00B566ED">
        <w:rPr>
          <w:lang w:eastAsia="et-EE"/>
        </w:rPr>
        <w:t xml:space="preserve">, mis vajavad täiendavat raiet. Raie käigus tuleb teha raiutavatest puudest etteantud sortimenti, see kokku vedada ja ladustada etteantud kohta. Tasustatakse raie tööd hankes küsitud ühikuhindades kokkuveetud ja ladustatud materjali mahu järgi. Raiutud metsamaterjali ei või jätta kokkuvedamata metsa, see tuleb kokkuvedada ja ladustada etteantud kohta. Lisaks on jäänud raiutud trassidel peenikest võsa, mis vajab samuti enne kaevet </w:t>
      </w:r>
      <w:r w:rsidR="001049B5" w:rsidRPr="00B566ED">
        <w:rPr>
          <w:lang w:eastAsia="et-EE"/>
        </w:rPr>
        <w:lastRenderedPageBreak/>
        <w:t xml:space="preserve">likvideerimist. Trassidele jääv peenike võsa likvideeritakse kaeve käigus või rajutakse eraldi, see tegevus kuulub kraavide kaevamise juurde ja eraldi ei tasustata. Vajadusel veetakse raiutud võsa kokku teeäärsetesse vaheladudesse ja see tasustatakse vastavalt pakkumises toodud raie ja kokkuveo hinnale. </w:t>
      </w:r>
    </w:p>
    <w:p w14:paraId="14025A19" w14:textId="6B998151" w:rsidR="00BB55D0" w:rsidRPr="00C54D9B" w:rsidRDefault="009166AD" w:rsidP="00BC03AC">
      <w:pPr>
        <w:suppressAutoHyphens w:val="0"/>
        <w:autoSpaceDE w:val="0"/>
        <w:autoSpaceDN w:val="0"/>
        <w:adjustRightInd w:val="0"/>
        <w:jc w:val="both"/>
      </w:pPr>
      <w:r w:rsidRPr="00294037">
        <w:rPr>
          <w:bCs/>
        </w:rPr>
        <w:t>Edasi tuleb teostada kändude juurimine</w:t>
      </w:r>
      <w:r w:rsidR="003963A3" w:rsidRPr="00294037">
        <w:rPr>
          <w:bCs/>
        </w:rPr>
        <w:t xml:space="preserve"> </w:t>
      </w:r>
      <w:r w:rsidR="00BF44BE" w:rsidRPr="00294037">
        <w:rPr>
          <w:bCs/>
        </w:rPr>
        <w:t>(</w:t>
      </w:r>
      <w:r w:rsidR="001D7AA7" w:rsidRPr="00294037">
        <w:rPr>
          <w:bCs/>
        </w:rPr>
        <w:t xml:space="preserve">90,39 </w:t>
      </w:r>
      <w:r w:rsidR="007E11D1" w:rsidRPr="00294037">
        <w:rPr>
          <w:bCs/>
        </w:rPr>
        <w:t>ha</w:t>
      </w:r>
      <w:r w:rsidR="00E97944" w:rsidRPr="00294037">
        <w:rPr>
          <w:bCs/>
        </w:rPr>
        <w:t>)</w:t>
      </w:r>
      <w:r w:rsidR="004B7B80" w:rsidRPr="00294037">
        <w:rPr>
          <w:bCs/>
        </w:rPr>
        <w:t xml:space="preserve"> ja freesimine (</w:t>
      </w:r>
      <w:r w:rsidR="001D7AA7" w:rsidRPr="00294037">
        <w:rPr>
          <w:bCs/>
        </w:rPr>
        <w:t>1,80</w:t>
      </w:r>
      <w:r w:rsidR="004B7B80" w:rsidRPr="00294037">
        <w:rPr>
          <w:bCs/>
        </w:rPr>
        <w:t xml:space="preserve"> ha)</w:t>
      </w:r>
      <w:r w:rsidR="00040158" w:rsidRPr="00294037">
        <w:rPr>
          <w:bCs/>
        </w:rPr>
        <w:t xml:space="preserve">. </w:t>
      </w:r>
      <w:r w:rsidR="00BB55D0" w:rsidRPr="00294037">
        <w:rPr>
          <w:bCs/>
        </w:rPr>
        <w:t>Kännud juuritakse kogu teetrassi laiuse ulatuses</w:t>
      </w:r>
      <w:r w:rsidR="00230147" w:rsidRPr="00294037">
        <w:rPr>
          <w:bCs/>
        </w:rPr>
        <w:t xml:space="preserve">. </w:t>
      </w:r>
      <w:r w:rsidR="00020020" w:rsidRPr="00294037">
        <w:rPr>
          <w:bCs/>
        </w:rPr>
        <w:t>Võsaga kaetud aladel töödeldakse kraavi nõlva võimalusel freesimise teel, või eemaldatakse võsa juurestik sette eemaldamise käigus.</w:t>
      </w:r>
      <w:r w:rsidR="006266B3" w:rsidRPr="00294037">
        <w:rPr>
          <w:bCs/>
        </w:rPr>
        <w:t xml:space="preserve"> </w:t>
      </w:r>
      <w:r w:rsidR="00D34133" w:rsidRPr="00294037">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294037">
        <w:rPr>
          <w:bCs/>
        </w:rPr>
        <w:t>Juuritud känn</w:t>
      </w:r>
      <w:r w:rsidR="00330E2F" w:rsidRPr="00294037">
        <w:rPr>
          <w:bCs/>
        </w:rPr>
        <w:t>ud ja väljatulnud kivid</w:t>
      </w:r>
      <w:r w:rsidR="00BC2995" w:rsidRPr="00294037">
        <w:rPr>
          <w:bCs/>
        </w:rPr>
        <w:t xml:space="preserve"> </w:t>
      </w:r>
      <w:r w:rsidR="00330E2F" w:rsidRPr="00294037">
        <w:rPr>
          <w:bCs/>
        </w:rPr>
        <w:t>tuleb paigutada trassi äärde nii, et ei tekiks katkematut valli, vahe tuleb jätta iga 25m tagant.</w:t>
      </w:r>
      <w:r w:rsidR="00CA6293" w:rsidRPr="00294037">
        <w:rPr>
          <w:bCs/>
        </w:rPr>
        <w:t xml:space="preserve"> Sette võib paigutada ka olemasoleva mulde taha, kuid see peab jääma sellest madalamale. </w:t>
      </w:r>
      <w:r w:rsidR="00BC03AC" w:rsidRPr="00294037">
        <w:rPr>
          <w:bCs/>
        </w:rPr>
        <w:t>Kraavitrasside mulded tuleb tasandada siledaks, liiklust võimaldavaks muldeks.</w:t>
      </w:r>
      <w:r w:rsidRPr="00294037">
        <w:rPr>
          <w:bCs/>
        </w:rPr>
        <w:t xml:space="preserve"> Kivide, kändude ja puidu asetamine kraavide mulletesse on keelatud. </w:t>
      </w:r>
      <w:r w:rsidR="00D34133" w:rsidRPr="00294037">
        <w:rPr>
          <w:bCs/>
        </w:rPr>
        <w:t xml:space="preserve">Kraavitrasside mulded tuleb tasandada siledaks, liiklust võimaldavaks muldeks. Muldel kolme meetrise latiga mõõtes ei tohi lati alla jääda vahet (pilu) mis on üle 10sm. Samuti ei või tasandamise järgselt jääda kraavi nõlva ja mulde vahele loodusliku astangut. Tasandatud mulle tuleb viia ühtlaselt kokku kraavi </w:t>
      </w:r>
      <w:r w:rsidR="00D34133" w:rsidRPr="00C54D9B">
        <w:rPr>
          <w:bCs/>
        </w:rPr>
        <w:t xml:space="preserve">mulde poolse nõlvaga (see on oluline hilisema eraldi buldooseriga mullete tasandamise korral). </w:t>
      </w:r>
      <w:r w:rsidRPr="00C54D9B">
        <w:rPr>
          <w:bCs/>
        </w:rPr>
        <w:t>Kraavi teepoolsed perved peavad olema töödeldud tasemel, mis võimaldab mehhaniseeritud hooldust.</w:t>
      </w:r>
      <w:r w:rsidR="000B70FA" w:rsidRPr="00C54D9B">
        <w:t xml:space="preserve"> </w:t>
      </w:r>
    </w:p>
    <w:p w14:paraId="4A58ED04" w14:textId="116F9910" w:rsidR="00487AA2" w:rsidRPr="00C54D9B" w:rsidRDefault="00812F45" w:rsidP="00487AA2">
      <w:pPr>
        <w:suppressAutoHyphens w:val="0"/>
        <w:autoSpaceDE w:val="0"/>
        <w:autoSpaceDN w:val="0"/>
        <w:adjustRightInd w:val="0"/>
        <w:jc w:val="both"/>
        <w:rPr>
          <w:bCs/>
        </w:rPr>
      </w:pPr>
      <w:bookmarkStart w:id="10" w:name="_Hlk142481183"/>
      <w:bookmarkStart w:id="11" w:name="_Hlk142480811"/>
      <w:bookmarkStart w:id="12" w:name="_Hlk114400271"/>
      <w:bookmarkStart w:id="13" w:name="_Hlk95313061"/>
      <w:r w:rsidRPr="00C54D9B">
        <w:rPr>
          <w:rFonts w:eastAsia="Calibri"/>
          <w:bCs/>
          <w:lang w:eastAsia="en-US"/>
        </w:rPr>
        <w:t>Lüüsi-Seljamäe-Likeri</w:t>
      </w:r>
      <w:r w:rsidR="00234F32" w:rsidRPr="00C54D9B">
        <w:rPr>
          <w:bCs/>
        </w:rPr>
        <w:t xml:space="preserve"> </w:t>
      </w:r>
      <w:r w:rsidR="007E11D1" w:rsidRPr="00C54D9B">
        <w:rPr>
          <w:bCs/>
        </w:rPr>
        <w:t>maaparandussüsteemi</w:t>
      </w:r>
      <w:bookmarkEnd w:id="10"/>
      <w:r w:rsidR="004C1F8D" w:rsidRPr="00C54D9B">
        <w:rPr>
          <w:bCs/>
        </w:rPr>
        <w:t>l</w:t>
      </w:r>
      <w:r w:rsidR="00553580" w:rsidRPr="00C54D9B">
        <w:rPr>
          <w:bCs/>
        </w:rPr>
        <w:t xml:space="preserve">e rajatakse </w:t>
      </w:r>
      <w:r w:rsidR="0012112B" w:rsidRPr="00C54D9B">
        <w:rPr>
          <w:bCs/>
        </w:rPr>
        <w:t xml:space="preserve">liikuva sette kinni püüdmiseks rajatakse </w:t>
      </w:r>
      <w:r w:rsidR="00351AF4" w:rsidRPr="00C54D9B">
        <w:rPr>
          <w:bCs/>
        </w:rPr>
        <w:t>7</w:t>
      </w:r>
      <w:r w:rsidR="0012112B" w:rsidRPr="00C54D9B">
        <w:rPr>
          <w:bCs/>
        </w:rPr>
        <w:t xml:space="preserve"> settebasseini (SB1-SB</w:t>
      </w:r>
      <w:r w:rsidR="00351AF4" w:rsidRPr="00C54D9B">
        <w:rPr>
          <w:bCs/>
        </w:rPr>
        <w:t>7</w:t>
      </w:r>
      <w:r w:rsidR="0012112B" w:rsidRPr="00C54D9B">
        <w:rPr>
          <w:bCs/>
        </w:rPr>
        <w:t xml:space="preserve">). Settebasseinid rajatakse </w:t>
      </w:r>
      <w:r w:rsidR="00822B12" w:rsidRPr="00C54D9B">
        <w:rPr>
          <w:bCs/>
        </w:rPr>
        <w:t>Seljamäe oja, 1416, 1113, Järveraba pkr, 1201 ja 1300</w:t>
      </w:r>
      <w:r w:rsidR="0012112B" w:rsidRPr="00C54D9B">
        <w:rPr>
          <w:bCs/>
        </w:rPr>
        <w:t xml:space="preserve">. </w:t>
      </w:r>
      <w:bookmarkEnd w:id="11"/>
      <w:r w:rsidR="009F2BF0" w:rsidRPr="00C54D9B">
        <w:rPr>
          <w:bCs/>
        </w:rPr>
        <w:t xml:space="preserve">Settebasseinide kaevemaht on 11 – 21 m³/m. </w:t>
      </w:r>
      <w:r w:rsidR="009A356A" w:rsidRPr="00C54D9B">
        <w:rPr>
          <w:bCs/>
        </w:rPr>
        <w:t xml:space="preserve">Settebasseini tüüp on SB-0. </w:t>
      </w:r>
      <w:r w:rsidR="00A770B3" w:rsidRPr="00C54D9B">
        <w:rPr>
          <w:bCs/>
        </w:rPr>
        <w:t xml:space="preserve">Settebasseinid tuleb rajada enne veejuhtmete kaevetöid. </w:t>
      </w:r>
      <w:r w:rsidR="003B7F51" w:rsidRPr="00C54D9B">
        <w:rPr>
          <w:bCs/>
        </w:rPr>
        <w:t>Settebasseinid on dimensioneeritud vastavalt PB Maa ja Vesi AS poolt koostatud „Metsaparanduses kasutatavate settebasseinide projekteerimise soovitused“.Tartu 2009.</w:t>
      </w:r>
      <w:r w:rsidR="00487AA2" w:rsidRPr="00C54D9B">
        <w:rPr>
          <w:bCs/>
        </w:rPr>
        <w:t xml:space="preserve"> </w:t>
      </w:r>
    </w:p>
    <w:p w14:paraId="790C302F" w14:textId="6A5E6309" w:rsidR="00DE0975" w:rsidRPr="00C54D9B" w:rsidRDefault="00DE0975" w:rsidP="004512DB">
      <w:pPr>
        <w:suppressAutoHyphens w:val="0"/>
        <w:autoSpaceDE w:val="0"/>
        <w:autoSpaceDN w:val="0"/>
        <w:adjustRightInd w:val="0"/>
        <w:jc w:val="both"/>
        <w:rPr>
          <w:bCs/>
        </w:rPr>
      </w:pPr>
      <w:r w:rsidRPr="00C54D9B">
        <w:rPr>
          <w:bCs/>
        </w:rPr>
        <w:t>Maaparandusehitistel asub viis olemasolevat tuletõrjetiiki, mis rekonstrueeritakse.</w:t>
      </w:r>
      <w:r w:rsidR="004512DB" w:rsidRPr="00C54D9B">
        <w:t xml:space="preserve"> </w:t>
      </w:r>
      <w:r w:rsidR="004512DB" w:rsidRPr="00C54D9B">
        <w:rPr>
          <w:bCs/>
        </w:rPr>
        <w:t>Tiigid kaevatakse suuremaks vastavalt „Maaparandusrajatiste tüüpjoonised Tallinn 2008“.  Tiigi üks kalla kaevatakse nõlvusega 1:3 ja teised nõlvad nõlvusega 1:2. Tiigi põhja sügavus ümbritsevast maapinnast taastatakse vähemalt 2m. Tiigile TT-1 (asukoht Poolismaa tee ääres, truubi T/60 lähedal) juurdepääsuks  rajatakse kruuskattega tuletõrje veevõtukoht TVK (tüüpjoonis 2013).</w:t>
      </w:r>
    </w:p>
    <w:p w14:paraId="23085D09" w14:textId="44BF31B8" w:rsidR="005E4AF0" w:rsidRPr="00C54D9B" w:rsidRDefault="005E4AF0" w:rsidP="004512DB">
      <w:pPr>
        <w:suppressAutoHyphens w:val="0"/>
        <w:autoSpaceDE w:val="0"/>
        <w:autoSpaceDN w:val="0"/>
        <w:adjustRightInd w:val="0"/>
        <w:jc w:val="both"/>
        <w:rPr>
          <w:bCs/>
        </w:rPr>
      </w:pPr>
      <w:r w:rsidRPr="00C54D9B">
        <w:rPr>
          <w:bCs/>
        </w:rPr>
        <w:t xml:space="preserve">Objektile rajatakse ka 7 </w:t>
      </w:r>
      <w:r w:rsidR="00CC7C24" w:rsidRPr="00C54D9B">
        <w:rPr>
          <w:bCs/>
        </w:rPr>
        <w:t xml:space="preserve">leevendusveekogu. </w:t>
      </w:r>
      <w:r w:rsidR="0049016A" w:rsidRPr="00C54D9B">
        <w:rPr>
          <w:bCs/>
        </w:rPr>
        <w:t>Leevendusveekogud on veejuhtme põhja süvendid, mis kaevatakse rekonstrueeritava kraavi põhja, süvendina 0,5m sügavuse ja 10 m pikkuse lõiguna, kraavi põhja.</w:t>
      </w:r>
    </w:p>
    <w:p w14:paraId="305077B3" w14:textId="64F71248" w:rsidR="00E56B18" w:rsidRPr="00C676E2" w:rsidRDefault="00E56B18" w:rsidP="00487AA2">
      <w:pPr>
        <w:suppressAutoHyphens w:val="0"/>
        <w:autoSpaceDE w:val="0"/>
        <w:autoSpaceDN w:val="0"/>
        <w:adjustRightInd w:val="0"/>
        <w:jc w:val="both"/>
        <w:rPr>
          <w:bCs/>
        </w:rPr>
      </w:pPr>
      <w:r w:rsidRPr="00C54D9B">
        <w:rPr>
          <w:bCs/>
        </w:rPr>
        <w:t xml:space="preserve">Enne kraavide setetest puhastamist tuleb lammutada </w:t>
      </w:r>
      <w:r w:rsidR="00C54D9B" w:rsidRPr="00C54D9B">
        <w:rPr>
          <w:bCs/>
        </w:rPr>
        <w:t>3</w:t>
      </w:r>
      <w:r w:rsidRPr="00C54D9B">
        <w:rPr>
          <w:bCs/>
        </w:rPr>
        <w:t xml:space="preserve"> koprapais</w:t>
      </w:r>
      <w:r w:rsidR="00DA0E1A" w:rsidRPr="00C54D9B">
        <w:rPr>
          <w:bCs/>
        </w:rPr>
        <w:t>u</w:t>
      </w:r>
      <w:r w:rsidR="008C4C55" w:rsidRPr="00C54D9B">
        <w:rPr>
          <w:bCs/>
        </w:rPr>
        <w:t xml:space="preserve">. </w:t>
      </w:r>
      <w:r w:rsidRPr="00C54D9B">
        <w:rPr>
          <w:bCs/>
        </w:rPr>
        <w:t xml:space="preserve">Likvideeritud koprapaisu materjali peab paigaldama veejuhtme servast vähemalt 5 m kaugusele juhul, kui materjal ei sega maa kasutamist või ära vedama. Koprapaisude lammutamise ja kaevetööde vahele peaks jääma piisavalt pikk periood, mille käigus leondunud pinnas saaks vabaneda liigsest veest ja </w:t>
      </w:r>
      <w:r w:rsidRPr="00C676E2">
        <w:rPr>
          <w:bCs/>
        </w:rPr>
        <w:t>saavutada stabiilsuse.</w:t>
      </w:r>
    </w:p>
    <w:p w14:paraId="62C53CAA" w14:textId="2610BE68" w:rsidR="003E32B0" w:rsidRPr="006529B5" w:rsidRDefault="00812F45" w:rsidP="00F019E9">
      <w:pPr>
        <w:suppressAutoHyphens w:val="0"/>
        <w:autoSpaceDE w:val="0"/>
        <w:autoSpaceDN w:val="0"/>
        <w:adjustRightInd w:val="0"/>
        <w:jc w:val="both"/>
        <w:rPr>
          <w:highlight w:val="yellow"/>
        </w:rPr>
      </w:pPr>
      <w:bookmarkStart w:id="14" w:name="_Hlk120003496"/>
      <w:bookmarkStart w:id="15" w:name="_Hlk120003511"/>
      <w:bookmarkEnd w:id="12"/>
      <w:bookmarkEnd w:id="13"/>
      <w:r w:rsidRPr="00C676E2">
        <w:rPr>
          <w:rFonts w:eastAsia="Calibri"/>
          <w:bCs/>
          <w:lang w:eastAsia="en-US"/>
        </w:rPr>
        <w:t>Lüüsi-Seljamäe-Likeri</w:t>
      </w:r>
      <w:r w:rsidR="009C0D81" w:rsidRPr="00C676E2">
        <w:rPr>
          <w:bCs/>
        </w:rPr>
        <w:t xml:space="preserve"> </w:t>
      </w:r>
      <w:r w:rsidR="00C02FE6" w:rsidRPr="00C676E2">
        <w:rPr>
          <w:bCs/>
        </w:rPr>
        <w:t>maaparandussüsteemi</w:t>
      </w:r>
      <w:bookmarkEnd w:id="14"/>
      <w:r w:rsidR="00C02FE6" w:rsidRPr="00C676E2">
        <w:rPr>
          <w:bCs/>
        </w:rPr>
        <w:t xml:space="preserve"> </w:t>
      </w:r>
      <w:bookmarkEnd w:id="15"/>
      <w:r w:rsidR="009B4206" w:rsidRPr="00C676E2">
        <w:rPr>
          <w:bCs/>
        </w:rPr>
        <w:t>r</w:t>
      </w:r>
      <w:r w:rsidR="00702662" w:rsidRPr="00C676E2">
        <w:rPr>
          <w:bCs/>
        </w:rPr>
        <w:t>ekonstrueeritavad veejuhtmed tuleb setetest puhastada endise sügavuseni. Kraavide keskmised parameetrid pärast rekonstrueerimist on järgmised: nõlvus 1:1,5</w:t>
      </w:r>
      <w:r w:rsidR="009461D9">
        <w:rPr>
          <w:bCs/>
        </w:rPr>
        <w:t>-1,75</w:t>
      </w:r>
      <w:r w:rsidR="00321BCB">
        <w:rPr>
          <w:bCs/>
        </w:rPr>
        <w:t>,</w:t>
      </w:r>
      <w:r w:rsidR="00702662" w:rsidRPr="00C676E2">
        <w:rPr>
          <w:bCs/>
        </w:rPr>
        <w:t xml:space="preserve"> põhja laius 0,6 m, ja sügavus 1,0...1,3 m. Välja kaevatud sete tuleb paigutada kraavi muldesse (joonisel voolusuuna pool), laiali ajada ja tasandada. Ekspluatatsiooni käigus lõhutud mulded tuleb tuleb tasandada.</w:t>
      </w:r>
      <w:r w:rsidR="007639DD" w:rsidRPr="00C676E2">
        <w:t xml:space="preserve"> </w:t>
      </w:r>
    </w:p>
    <w:p w14:paraId="1FFF5FCD" w14:textId="77777777" w:rsidR="00520FA2" w:rsidRPr="005B7E01" w:rsidRDefault="00520FA2" w:rsidP="00520FA2">
      <w:pPr>
        <w:suppressAutoHyphens w:val="0"/>
        <w:autoSpaceDE w:val="0"/>
        <w:autoSpaceDN w:val="0"/>
        <w:adjustRightInd w:val="0"/>
        <w:jc w:val="both"/>
        <w:rPr>
          <w:lang w:eastAsia="et-EE"/>
        </w:rPr>
      </w:pPr>
      <w:r w:rsidRPr="005B7E01">
        <w:rPr>
          <w:lang w:eastAsia="et-EE"/>
        </w:rPr>
        <w:t>Objektil teostatakse kaeveid järgnevas mahus:</w:t>
      </w:r>
    </w:p>
    <w:tbl>
      <w:tblPr>
        <w:tblW w:w="4965" w:type="dxa"/>
        <w:tblInd w:w="2728" w:type="dxa"/>
        <w:tblCellMar>
          <w:left w:w="70" w:type="dxa"/>
          <w:right w:w="70" w:type="dxa"/>
        </w:tblCellMar>
        <w:tblLook w:val="04A0" w:firstRow="1" w:lastRow="0" w:firstColumn="1" w:lastColumn="0" w:noHBand="0" w:noVBand="1"/>
      </w:tblPr>
      <w:tblGrid>
        <w:gridCol w:w="4005"/>
        <w:gridCol w:w="960"/>
      </w:tblGrid>
      <w:tr w:rsidR="00520FA2" w:rsidRPr="005B7E01" w14:paraId="112A633A" w14:textId="77777777" w:rsidTr="009E235F">
        <w:trPr>
          <w:trHeight w:val="735"/>
        </w:trPr>
        <w:tc>
          <w:tcPr>
            <w:tcW w:w="4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0B01C2" w14:textId="77777777" w:rsidR="00520FA2" w:rsidRPr="005B7E01" w:rsidRDefault="00520FA2" w:rsidP="009E235F">
            <w:pPr>
              <w:suppressAutoHyphens w:val="0"/>
              <w:jc w:val="center"/>
              <w:rPr>
                <w:color w:val="000000"/>
                <w:lang w:eastAsia="et-EE"/>
              </w:rPr>
            </w:pPr>
            <w:r w:rsidRPr="005B7E01">
              <w:rPr>
                <w:color w:val="000000"/>
                <w:lang w:eastAsia="et-EE"/>
              </w:rPr>
              <w:t>Veejuhtme liik</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784F317C" w14:textId="65C8BFDD" w:rsidR="00520FA2" w:rsidRPr="005B7E01" w:rsidRDefault="00520FA2" w:rsidP="009E235F">
            <w:pPr>
              <w:suppressAutoHyphens w:val="0"/>
              <w:jc w:val="center"/>
              <w:rPr>
                <w:color w:val="000000"/>
                <w:lang w:eastAsia="et-EE"/>
              </w:rPr>
            </w:pPr>
            <w:r w:rsidRPr="005B7E01">
              <w:rPr>
                <w:color w:val="000000"/>
                <w:lang w:eastAsia="et-EE"/>
              </w:rPr>
              <w:t>Pikkus (</w:t>
            </w:r>
            <w:r w:rsidR="005B7E01" w:rsidRPr="005B7E01">
              <w:rPr>
                <w:color w:val="000000"/>
                <w:lang w:eastAsia="et-EE"/>
              </w:rPr>
              <w:t>k</w:t>
            </w:r>
            <w:r w:rsidRPr="005B7E01">
              <w:rPr>
                <w:color w:val="000000"/>
                <w:lang w:eastAsia="et-EE"/>
              </w:rPr>
              <w:t>m)</w:t>
            </w:r>
          </w:p>
        </w:tc>
      </w:tr>
      <w:tr w:rsidR="005B7E01" w:rsidRPr="005B7E01" w14:paraId="6E63397C" w14:textId="77777777" w:rsidTr="009E235F">
        <w:trPr>
          <w:trHeight w:val="300"/>
        </w:trPr>
        <w:tc>
          <w:tcPr>
            <w:tcW w:w="4005" w:type="dxa"/>
            <w:tcBorders>
              <w:top w:val="nil"/>
              <w:left w:val="single" w:sz="4" w:space="0" w:color="auto"/>
              <w:bottom w:val="single" w:sz="4" w:space="0" w:color="auto"/>
              <w:right w:val="single" w:sz="4" w:space="0" w:color="auto"/>
            </w:tcBorders>
            <w:shd w:val="clear" w:color="auto" w:fill="auto"/>
            <w:noWrap/>
            <w:hideMark/>
          </w:tcPr>
          <w:p w14:paraId="222D613E" w14:textId="342CA040" w:rsidR="005B7E01" w:rsidRPr="005B7E01" w:rsidRDefault="005B7E01" w:rsidP="005B7E01">
            <w:r w:rsidRPr="005B7E01">
              <w:t>RE - rekonstrueeritav eesvool</w:t>
            </w:r>
          </w:p>
        </w:tc>
        <w:tc>
          <w:tcPr>
            <w:tcW w:w="960" w:type="dxa"/>
            <w:tcBorders>
              <w:top w:val="nil"/>
              <w:left w:val="nil"/>
              <w:bottom w:val="single" w:sz="4" w:space="0" w:color="auto"/>
              <w:right w:val="single" w:sz="4" w:space="0" w:color="auto"/>
            </w:tcBorders>
            <w:shd w:val="clear" w:color="auto" w:fill="auto"/>
            <w:noWrap/>
            <w:hideMark/>
          </w:tcPr>
          <w:p w14:paraId="41F851B4" w14:textId="118684C0" w:rsidR="005B7E01" w:rsidRPr="005B7E01" w:rsidRDefault="005B7E01" w:rsidP="005B7E01">
            <w:pPr>
              <w:jc w:val="right"/>
            </w:pPr>
            <w:r w:rsidRPr="005B7E01">
              <w:t>2,367</w:t>
            </w:r>
          </w:p>
        </w:tc>
      </w:tr>
      <w:tr w:rsidR="005B7E01" w:rsidRPr="005B7E01" w14:paraId="14186295" w14:textId="77777777" w:rsidTr="009E235F">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6FA134BE" w14:textId="3BE56A38" w:rsidR="005B7E01" w:rsidRPr="005B7E01" w:rsidRDefault="005B7E01" w:rsidP="005B7E01">
            <w:r w:rsidRPr="005B7E01">
              <w:lastRenderedPageBreak/>
              <w:t>HE - hooldatav eesvool</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1671500B" w14:textId="31FCBB69" w:rsidR="005B7E01" w:rsidRPr="005B7E01" w:rsidRDefault="005B7E01" w:rsidP="005B7E01">
            <w:pPr>
              <w:jc w:val="right"/>
            </w:pPr>
            <w:r w:rsidRPr="005B7E01">
              <w:t>0,551</w:t>
            </w:r>
          </w:p>
        </w:tc>
      </w:tr>
      <w:tr w:rsidR="005B7E01" w:rsidRPr="005B7E01" w14:paraId="385C004F" w14:textId="77777777" w:rsidTr="009E235F">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068AA488" w14:textId="2C13949F" w:rsidR="005B7E01" w:rsidRPr="005B7E01" w:rsidRDefault="005B7E01" w:rsidP="005B7E01">
            <w:r w:rsidRPr="005B7E01">
              <w:t>RK - rekonstrueeritav kuivenduskraav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0FD6A3F1" w14:textId="0DF4006E" w:rsidR="005B7E01" w:rsidRPr="005B7E01" w:rsidRDefault="005B7E01" w:rsidP="005B7E01">
            <w:pPr>
              <w:jc w:val="right"/>
            </w:pPr>
            <w:r w:rsidRPr="005B7E01">
              <w:t>49,212</w:t>
            </w:r>
          </w:p>
        </w:tc>
      </w:tr>
      <w:tr w:rsidR="005B7E01" w:rsidRPr="005B7E01" w14:paraId="744F96D9" w14:textId="77777777" w:rsidTr="009E235F">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3C84B389" w14:textId="67222841" w:rsidR="005B7E01" w:rsidRPr="005B7E01" w:rsidRDefault="005B7E01" w:rsidP="005B7E01">
            <w:r w:rsidRPr="005B7E01">
              <w:t>RT - rekonstrueeritav teekraav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49E86AA2" w14:textId="6074024F" w:rsidR="005B7E01" w:rsidRPr="005B7E01" w:rsidRDefault="005B7E01" w:rsidP="005B7E01">
            <w:pPr>
              <w:jc w:val="right"/>
            </w:pPr>
            <w:r w:rsidRPr="005B7E01">
              <w:t>2,770</w:t>
            </w:r>
          </w:p>
        </w:tc>
      </w:tr>
      <w:tr w:rsidR="005B7E01" w:rsidRPr="005B7E01" w14:paraId="2D9F3106" w14:textId="77777777" w:rsidTr="009E235F">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2C5B0668" w14:textId="704E4D30" w:rsidR="005B7E01" w:rsidRPr="005B7E01" w:rsidRDefault="005B7E01" w:rsidP="005B7E01">
            <w:r w:rsidRPr="005B7E01">
              <w:t>EK - ehitatav kuivenduskraav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3B119C1F" w14:textId="7E07E7F0" w:rsidR="005B7E01" w:rsidRPr="005B7E01" w:rsidRDefault="005B7E01" w:rsidP="005B7E01">
            <w:pPr>
              <w:jc w:val="right"/>
            </w:pPr>
            <w:r w:rsidRPr="005B7E01">
              <w:t>1,275</w:t>
            </w:r>
          </w:p>
        </w:tc>
      </w:tr>
      <w:tr w:rsidR="005B7E01" w:rsidRPr="005B7E01" w14:paraId="56F02320" w14:textId="77777777" w:rsidTr="009E235F">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4F286BE6" w14:textId="49A557A6" w:rsidR="005B7E01" w:rsidRPr="005B7E01" w:rsidRDefault="005B7E01" w:rsidP="005B7E01">
            <w:r w:rsidRPr="005B7E01">
              <w:t>ET - ehitatav teekraav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5CC043A6" w14:textId="6074C8EC" w:rsidR="005B7E01" w:rsidRPr="005B7E01" w:rsidRDefault="005B7E01" w:rsidP="005B7E01">
            <w:pPr>
              <w:jc w:val="right"/>
            </w:pPr>
            <w:r w:rsidRPr="005B7E01">
              <w:t>0,402</w:t>
            </w:r>
          </w:p>
        </w:tc>
      </w:tr>
      <w:tr w:rsidR="005B7E01" w:rsidRPr="005B7E01" w14:paraId="0B4CA9FE" w14:textId="77777777" w:rsidTr="009E235F">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55806B13" w14:textId="45DE17B9" w:rsidR="005B7E01" w:rsidRPr="005B7E01" w:rsidRDefault="005B7E01" w:rsidP="005B7E01">
            <w:r w:rsidRPr="005B7E01">
              <w:t>EN - ehitatav teenõva</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3A9899AF" w14:textId="51C79DF1" w:rsidR="005B7E01" w:rsidRPr="005B7E01" w:rsidRDefault="005B7E01" w:rsidP="005B7E01">
            <w:pPr>
              <w:jc w:val="right"/>
            </w:pPr>
            <w:r w:rsidRPr="005B7E01">
              <w:t>10,953</w:t>
            </w:r>
          </w:p>
        </w:tc>
      </w:tr>
      <w:tr w:rsidR="005B7E01" w:rsidRPr="005B7E01" w14:paraId="07683D50" w14:textId="77777777" w:rsidTr="009E235F">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061E7CAD" w14:textId="269C10D3" w:rsidR="005B7E01" w:rsidRPr="005B7E01" w:rsidRDefault="005B7E01" w:rsidP="005B7E01">
            <w:r w:rsidRPr="005B7E01">
              <w:t>UE -  uuendatav eesvool</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5AA1AC9F" w14:textId="7202FEE3" w:rsidR="005B7E01" w:rsidRPr="005B7E01" w:rsidRDefault="005B7E01" w:rsidP="005B7E01">
            <w:pPr>
              <w:jc w:val="right"/>
            </w:pPr>
            <w:r w:rsidRPr="005B7E01">
              <w:t>1,174</w:t>
            </w:r>
          </w:p>
        </w:tc>
      </w:tr>
      <w:tr w:rsidR="005B7E01" w:rsidRPr="005B7E01" w14:paraId="79124CF7" w14:textId="77777777" w:rsidTr="009E235F">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410AC0F0" w14:textId="10532E2F" w:rsidR="005B7E01" w:rsidRPr="005B7E01" w:rsidRDefault="005B7E01" w:rsidP="005B7E01">
            <w:r w:rsidRPr="005B7E01">
              <w:t>UT -  uuendatav teekraav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54987D78" w14:textId="77F95095" w:rsidR="005B7E01" w:rsidRPr="005B7E01" w:rsidRDefault="005B7E01" w:rsidP="005B7E01">
            <w:pPr>
              <w:jc w:val="right"/>
            </w:pPr>
            <w:r w:rsidRPr="005B7E01">
              <w:t>6,489</w:t>
            </w:r>
          </w:p>
        </w:tc>
      </w:tr>
      <w:tr w:rsidR="005B7E01" w:rsidRPr="005B7E01" w14:paraId="5509F99D" w14:textId="77777777" w:rsidTr="009E235F">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1DA0F31B" w14:textId="09F6AAE3" w:rsidR="005B7E01" w:rsidRPr="005B7E01" w:rsidRDefault="005B7E01" w:rsidP="005B7E01">
            <w:r w:rsidRPr="005B7E01">
              <w:t>UK -  uuendatav  kuivenduskraav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429B25E7" w14:textId="329569BA" w:rsidR="005B7E01" w:rsidRPr="005B7E01" w:rsidRDefault="005B7E01" w:rsidP="005B7E01">
            <w:pPr>
              <w:jc w:val="right"/>
            </w:pPr>
            <w:r w:rsidRPr="005B7E01">
              <w:t>3,154</w:t>
            </w:r>
          </w:p>
        </w:tc>
      </w:tr>
      <w:tr w:rsidR="005B7E01" w:rsidRPr="005B7E01" w14:paraId="52C08A56" w14:textId="77777777" w:rsidTr="009E235F">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132ED52A" w14:textId="7F2D24C0" w:rsidR="005B7E01" w:rsidRPr="005B7E01" w:rsidRDefault="005B7E01" w:rsidP="005B7E01">
            <w:r w:rsidRPr="005B7E01">
              <w:t>HK -  hooldatav  kuivenduskraav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06B46CDA" w14:textId="2905D951" w:rsidR="005B7E01" w:rsidRPr="005B7E01" w:rsidRDefault="005B7E01" w:rsidP="005B7E01">
            <w:pPr>
              <w:jc w:val="right"/>
            </w:pPr>
            <w:r w:rsidRPr="005B7E01">
              <w:t>1,117</w:t>
            </w:r>
          </w:p>
        </w:tc>
      </w:tr>
      <w:tr w:rsidR="005B7E01" w:rsidRPr="006529B5" w14:paraId="1EEB5DEB" w14:textId="77777777" w:rsidTr="009E235F">
        <w:trPr>
          <w:trHeight w:val="300"/>
        </w:trPr>
        <w:tc>
          <w:tcPr>
            <w:tcW w:w="4005" w:type="dxa"/>
            <w:tcBorders>
              <w:top w:val="nil"/>
              <w:left w:val="single" w:sz="4" w:space="0" w:color="auto"/>
              <w:bottom w:val="single" w:sz="4" w:space="0" w:color="auto"/>
              <w:right w:val="single" w:sz="4" w:space="0" w:color="auto"/>
            </w:tcBorders>
            <w:shd w:val="clear" w:color="auto" w:fill="auto"/>
            <w:hideMark/>
          </w:tcPr>
          <w:p w14:paraId="6F1E1DFC" w14:textId="77777777" w:rsidR="005B7E01" w:rsidRPr="005B7E01" w:rsidRDefault="005B7E01" w:rsidP="005B7E01">
            <w:pPr>
              <w:suppressAutoHyphens w:val="0"/>
              <w:rPr>
                <w:b/>
                <w:bCs/>
                <w:color w:val="000000"/>
                <w:lang w:eastAsia="et-EE"/>
              </w:rPr>
            </w:pPr>
            <w:r w:rsidRPr="005B7E01">
              <w:rPr>
                <w:b/>
                <w:bCs/>
              </w:rPr>
              <w:t>KOKKU</w:t>
            </w:r>
          </w:p>
        </w:tc>
        <w:tc>
          <w:tcPr>
            <w:tcW w:w="960" w:type="dxa"/>
            <w:tcBorders>
              <w:top w:val="nil"/>
              <w:left w:val="nil"/>
              <w:bottom w:val="single" w:sz="4" w:space="0" w:color="auto"/>
              <w:right w:val="single" w:sz="4" w:space="0" w:color="auto"/>
            </w:tcBorders>
            <w:shd w:val="clear" w:color="auto" w:fill="auto"/>
            <w:noWrap/>
            <w:hideMark/>
          </w:tcPr>
          <w:p w14:paraId="7171342C" w14:textId="134691C1" w:rsidR="005B7E01" w:rsidRPr="005B7E01" w:rsidRDefault="005B7E01" w:rsidP="005B7E01">
            <w:pPr>
              <w:suppressAutoHyphens w:val="0"/>
              <w:jc w:val="right"/>
              <w:rPr>
                <w:b/>
                <w:bCs/>
              </w:rPr>
            </w:pPr>
            <w:r w:rsidRPr="005B7E01">
              <w:t>79,464</w:t>
            </w:r>
          </w:p>
        </w:tc>
      </w:tr>
    </w:tbl>
    <w:p w14:paraId="2CB975E0" w14:textId="067B6354" w:rsidR="0057440C" w:rsidRPr="00675F68" w:rsidRDefault="0029505A" w:rsidP="0029505A">
      <w:pPr>
        <w:suppressAutoHyphens w:val="0"/>
        <w:autoSpaceDE w:val="0"/>
        <w:autoSpaceDN w:val="0"/>
        <w:adjustRightInd w:val="0"/>
        <w:jc w:val="both"/>
        <w:rPr>
          <w:bCs/>
          <w:lang w:eastAsia="et-EE"/>
        </w:rPr>
      </w:pPr>
      <w:r w:rsidRPr="00675F68">
        <w:rPr>
          <w:bCs/>
          <w:lang w:eastAsia="et-EE"/>
        </w:rPr>
        <w:t xml:space="preserve">Metsamaa kraavi mullavalli taha kogunev vesi tuleb läbi valli kraavi juhtida  30cm läbimõõdu ja </w:t>
      </w:r>
      <w:r w:rsidR="0080739F" w:rsidRPr="00675F68">
        <w:rPr>
          <w:bCs/>
          <w:lang w:eastAsia="et-EE"/>
        </w:rPr>
        <w:t>9</w:t>
      </w:r>
      <w:r w:rsidRPr="00675F68">
        <w:rPr>
          <w:bCs/>
          <w:lang w:eastAsia="et-EE"/>
        </w:rPr>
        <w:t>m pikkuse plasttoruga Di 300mm SN8 (veeviimar, tüüp VV-300). Veeviimarid on ette nähtud ehitada vastav</w:t>
      </w:r>
      <w:r w:rsidR="003C7221" w:rsidRPr="00675F68">
        <w:rPr>
          <w:bCs/>
          <w:lang w:eastAsia="et-EE"/>
        </w:rPr>
        <w:t>alt tüüpjoonisele 1.7 (2013.a).</w:t>
      </w:r>
      <w:r w:rsidR="0057440C" w:rsidRPr="00675F68">
        <w:rPr>
          <w:bCs/>
          <w:lang w:eastAsia="et-EE"/>
        </w:rPr>
        <w:t xml:space="preserve"> </w:t>
      </w:r>
      <w:r w:rsidR="00812F45" w:rsidRPr="00675F68">
        <w:rPr>
          <w:rFonts w:eastAsia="Calibri"/>
          <w:bCs/>
          <w:lang w:eastAsia="en-US"/>
        </w:rPr>
        <w:t>Lüüsi-Seljamäe-Likeri</w:t>
      </w:r>
      <w:r w:rsidR="009C0D81" w:rsidRPr="00675F68">
        <w:rPr>
          <w:bCs/>
          <w:lang w:eastAsia="et-EE"/>
        </w:rPr>
        <w:t xml:space="preserve"> </w:t>
      </w:r>
      <w:r w:rsidR="008848C4" w:rsidRPr="00675F68">
        <w:rPr>
          <w:bCs/>
          <w:lang w:eastAsia="et-EE"/>
        </w:rPr>
        <w:t xml:space="preserve">objektil </w:t>
      </w:r>
      <w:r w:rsidR="00BF32C8" w:rsidRPr="00675F68">
        <w:rPr>
          <w:bCs/>
          <w:lang w:eastAsia="et-EE"/>
        </w:rPr>
        <w:t>on e</w:t>
      </w:r>
      <w:r w:rsidR="003C7221" w:rsidRPr="00675F68">
        <w:rPr>
          <w:bCs/>
          <w:lang w:eastAsia="et-EE"/>
        </w:rPr>
        <w:t xml:space="preserve">tte nähtud </w:t>
      </w:r>
      <w:r w:rsidR="00675F68" w:rsidRPr="00675F68">
        <w:rPr>
          <w:bCs/>
          <w:lang w:eastAsia="et-EE"/>
        </w:rPr>
        <w:t>123</w:t>
      </w:r>
      <w:r w:rsidR="00450513" w:rsidRPr="00675F68">
        <w:rPr>
          <w:bCs/>
          <w:lang w:eastAsia="et-EE"/>
        </w:rPr>
        <w:t>tk</w:t>
      </w:r>
      <w:r w:rsidR="003C7221" w:rsidRPr="00675F68">
        <w:rPr>
          <w:bCs/>
          <w:lang w:eastAsia="et-EE"/>
        </w:rPr>
        <w:t xml:space="preserve"> veeviimari paigutus, mille t</w:t>
      </w:r>
      <w:r w:rsidR="0057440C" w:rsidRPr="00675F68">
        <w:rPr>
          <w:bCs/>
          <w:lang w:eastAsia="et-EE"/>
        </w:rPr>
        <w:t>äpsemad paigaldamise asukohad täpsustatakse ehituse ajal. Üldjuhul paigutatakse veeviimarid sinna kus on märgata vee kogunemist mulde taha.</w:t>
      </w:r>
    </w:p>
    <w:p w14:paraId="5E090BE2" w14:textId="59B856A1" w:rsidR="00861A9E" w:rsidRPr="00A13A81" w:rsidRDefault="00812F45" w:rsidP="00723F85">
      <w:pPr>
        <w:suppressAutoHyphens w:val="0"/>
        <w:autoSpaceDE w:val="0"/>
        <w:autoSpaceDN w:val="0"/>
        <w:adjustRightInd w:val="0"/>
        <w:jc w:val="both"/>
        <w:rPr>
          <w:bCs/>
          <w:lang w:eastAsia="et-EE"/>
        </w:rPr>
      </w:pPr>
      <w:r w:rsidRPr="00812F45">
        <w:rPr>
          <w:rFonts w:eastAsia="Calibri"/>
          <w:bCs/>
          <w:lang w:eastAsia="en-US"/>
        </w:rPr>
        <w:t>Lüüsi-Seljamäe-</w:t>
      </w:r>
      <w:r w:rsidRPr="00630FA0">
        <w:rPr>
          <w:rFonts w:eastAsia="Calibri"/>
          <w:bCs/>
          <w:lang w:eastAsia="en-US"/>
        </w:rPr>
        <w:t>Likeri</w:t>
      </w:r>
      <w:r w:rsidR="009C0D81" w:rsidRPr="00630FA0">
        <w:rPr>
          <w:bCs/>
          <w:lang w:eastAsia="et-EE"/>
        </w:rPr>
        <w:t xml:space="preserve"> </w:t>
      </w:r>
      <w:r w:rsidR="00450513" w:rsidRPr="00630FA0">
        <w:rPr>
          <w:bCs/>
          <w:lang w:eastAsia="et-EE"/>
        </w:rPr>
        <w:t xml:space="preserve">objektil </w:t>
      </w:r>
      <w:r w:rsidR="00723F85" w:rsidRPr="00630FA0">
        <w:rPr>
          <w:bCs/>
          <w:lang w:eastAsia="et-EE"/>
        </w:rPr>
        <w:t xml:space="preserve">on ette nähtud </w:t>
      </w:r>
      <w:r w:rsidR="00630FA0" w:rsidRPr="00630FA0">
        <w:rPr>
          <w:bCs/>
          <w:lang w:eastAsia="et-EE"/>
        </w:rPr>
        <w:t>53</w:t>
      </w:r>
      <w:r w:rsidR="00816E6D" w:rsidRPr="00630FA0">
        <w:rPr>
          <w:bCs/>
          <w:lang w:eastAsia="et-EE"/>
        </w:rPr>
        <w:t xml:space="preserve"> truubi rekonstrueerimine (asendamine uue truubiga)</w:t>
      </w:r>
      <w:r w:rsidR="00A13A81">
        <w:rPr>
          <w:bCs/>
          <w:lang w:eastAsia="et-EE"/>
        </w:rPr>
        <w:t>,</w:t>
      </w:r>
      <w:r w:rsidR="00816E6D" w:rsidRPr="00630FA0">
        <w:rPr>
          <w:bCs/>
          <w:lang w:eastAsia="et-EE"/>
        </w:rPr>
        <w:t xml:space="preserve"> </w:t>
      </w:r>
      <w:r w:rsidR="00630FA0" w:rsidRPr="00630FA0">
        <w:rPr>
          <w:bCs/>
          <w:lang w:eastAsia="et-EE"/>
        </w:rPr>
        <w:t>33</w:t>
      </w:r>
      <w:r w:rsidR="00816E6D" w:rsidRPr="00630FA0">
        <w:rPr>
          <w:bCs/>
          <w:lang w:eastAsia="et-EE"/>
        </w:rPr>
        <w:t xml:space="preserve"> uue truubi </w:t>
      </w:r>
      <w:r w:rsidR="00816E6D" w:rsidRPr="00A13A81">
        <w:rPr>
          <w:bCs/>
          <w:lang w:eastAsia="et-EE"/>
        </w:rPr>
        <w:t>ehitamine</w:t>
      </w:r>
      <w:r w:rsidR="00A13A81" w:rsidRPr="00A13A81">
        <w:rPr>
          <w:bCs/>
          <w:lang w:eastAsia="et-EE"/>
        </w:rPr>
        <w:t xml:space="preserve"> </w:t>
      </w:r>
      <w:r w:rsidR="00816E6D" w:rsidRPr="00A13A81">
        <w:rPr>
          <w:bCs/>
          <w:lang w:eastAsia="et-EE"/>
        </w:rPr>
        <w:t>ja 1 truubi uuendamine (setetest puhastamine).</w:t>
      </w:r>
    </w:p>
    <w:p w14:paraId="6308DFAA" w14:textId="6D5002B0" w:rsidR="00BF765B" w:rsidRPr="006529B5" w:rsidRDefault="006A77F2" w:rsidP="00847B89">
      <w:pPr>
        <w:suppressAutoHyphens w:val="0"/>
        <w:autoSpaceDE w:val="0"/>
        <w:autoSpaceDN w:val="0"/>
        <w:adjustRightInd w:val="0"/>
        <w:jc w:val="both"/>
        <w:rPr>
          <w:bCs/>
          <w:highlight w:val="yellow"/>
        </w:rPr>
      </w:pPr>
      <w:r w:rsidRPr="00E15FE8">
        <w:rPr>
          <w:bCs/>
          <w:lang w:eastAsia="et-EE"/>
        </w:rPr>
        <w:t>Plasttruubid rajatakse läbimõõduga</w:t>
      </w:r>
      <w:r w:rsidR="00142B95" w:rsidRPr="00E15FE8">
        <w:rPr>
          <w:bCs/>
          <w:lang w:eastAsia="et-EE"/>
        </w:rPr>
        <w:t xml:space="preserve"> </w:t>
      </w:r>
      <w:r w:rsidR="007A7D12" w:rsidRPr="00E15FE8">
        <w:rPr>
          <w:bCs/>
          <w:lang w:eastAsia="et-EE"/>
        </w:rPr>
        <w:t>4</w:t>
      </w:r>
      <w:r w:rsidR="009F6B29" w:rsidRPr="00E15FE8">
        <w:rPr>
          <w:bCs/>
          <w:lang w:eastAsia="et-EE"/>
        </w:rPr>
        <w:t xml:space="preserve">0 cm kuni </w:t>
      </w:r>
      <w:r w:rsidR="007A7D12" w:rsidRPr="00E15FE8">
        <w:rPr>
          <w:bCs/>
          <w:lang w:eastAsia="et-EE"/>
        </w:rPr>
        <w:t>1</w:t>
      </w:r>
      <w:r w:rsidR="00E15FE8" w:rsidRPr="00E15FE8">
        <w:rPr>
          <w:bCs/>
          <w:lang w:eastAsia="et-EE"/>
        </w:rPr>
        <w:t>2</w:t>
      </w:r>
      <w:r w:rsidR="009F6B29" w:rsidRPr="00E15FE8">
        <w:rPr>
          <w:bCs/>
          <w:lang w:eastAsia="et-EE"/>
        </w:rPr>
        <w:t>0 cm</w:t>
      </w:r>
      <w:r w:rsidR="00142B95" w:rsidRPr="00E15FE8">
        <w:rPr>
          <w:bCs/>
          <w:lang w:eastAsia="et-EE"/>
        </w:rPr>
        <w:t>.</w:t>
      </w:r>
      <w:r w:rsidR="003619D4" w:rsidRPr="00E15FE8">
        <w:rPr>
          <w:bCs/>
          <w:lang w:eastAsia="et-EE"/>
        </w:rPr>
        <w:t xml:space="preserve"> </w:t>
      </w:r>
      <w:r w:rsidR="00F901A0" w:rsidRPr="00E15FE8">
        <w:rPr>
          <w:bCs/>
        </w:rPr>
        <w:t>Plasttruubitorud</w:t>
      </w:r>
      <w:r w:rsidR="005554AA" w:rsidRPr="00E15FE8">
        <w:rPr>
          <w:bCs/>
        </w:rPr>
        <w:t xml:space="preserve"> </w:t>
      </w:r>
      <w:r w:rsidR="00F901A0" w:rsidRPr="00E15FE8">
        <w:rPr>
          <w:bCs/>
        </w:rPr>
        <w:t>peavad vastama ringjäi</w:t>
      </w:r>
      <w:r w:rsidR="00BE1455" w:rsidRPr="00E15FE8">
        <w:rPr>
          <w:bCs/>
        </w:rPr>
        <w:t>kusele SN8, ISO 9969 ja olema</w:t>
      </w:r>
      <w:r w:rsidR="00F901A0" w:rsidRPr="00E15FE8">
        <w:rPr>
          <w:bCs/>
        </w:rPr>
        <w:t xml:space="preserve"> seest siledaseinalised.</w:t>
      </w:r>
      <w:r w:rsidR="00E676B4" w:rsidRPr="00E15FE8">
        <w:rPr>
          <w:bCs/>
        </w:rPr>
        <w:t xml:space="preserve"> </w:t>
      </w:r>
      <w:r w:rsidR="004937F1" w:rsidRPr="00E15FE8">
        <w:rPr>
          <w:bCs/>
        </w:rPr>
        <w:t>Uute truupide vähim piki</w:t>
      </w:r>
      <w:r w:rsidRPr="00E15FE8">
        <w:rPr>
          <w:bCs/>
        </w:rPr>
        <w:t xml:space="preserve"> </w:t>
      </w:r>
      <w:r w:rsidR="004937F1" w:rsidRPr="00E15FE8">
        <w:rPr>
          <w:bCs/>
        </w:rPr>
        <w:t>kalle peab olema 1%. Truupide nõutav eluiga peab olema 50a.</w:t>
      </w:r>
      <w:r w:rsidR="00F901A0" w:rsidRPr="00E15FE8">
        <w:rPr>
          <w:bCs/>
        </w:rPr>
        <w:t xml:space="preserve"> </w:t>
      </w:r>
      <w:r w:rsidR="00111E0A" w:rsidRPr="00E15FE8">
        <w:rPr>
          <w:bCs/>
        </w:rPr>
        <w:t>Truubitorude</w:t>
      </w:r>
      <w:r w:rsidR="005554AA" w:rsidRPr="00E15FE8">
        <w:rPr>
          <w:bCs/>
        </w:rPr>
        <w:t xml:space="preserve"> m</w:t>
      </w:r>
      <w:r w:rsidR="00111E0A" w:rsidRPr="00E15FE8">
        <w:rPr>
          <w:bCs/>
        </w:rPr>
        <w:t>aksimaalne paigaldusjärgne lubatud deformatsioon on</w:t>
      </w:r>
      <w:r w:rsidR="00B1080F" w:rsidRPr="00E15FE8">
        <w:rPr>
          <w:bCs/>
        </w:rPr>
        <w:t xml:space="preserve"> 6%</w:t>
      </w:r>
      <w:r w:rsidR="00111E0A" w:rsidRPr="00E15FE8">
        <w:rPr>
          <w:bCs/>
        </w:rPr>
        <w:t>.</w:t>
      </w:r>
      <w:r w:rsidR="00B1080F" w:rsidRPr="00E15FE8">
        <w:t xml:space="preserve"> </w:t>
      </w:r>
      <w:r w:rsidR="008628F3" w:rsidRPr="00E15FE8">
        <w:rPr>
          <w:bCs/>
        </w:rPr>
        <w:t>Truupide paigaldamise</w:t>
      </w:r>
      <w:r w:rsidR="00A81856" w:rsidRPr="00E15FE8">
        <w:rPr>
          <w:bCs/>
        </w:rPr>
        <w:t>l lähtuda maaparandusrajatiste</w:t>
      </w:r>
      <w:r w:rsidR="008628F3" w:rsidRPr="00E15FE8">
        <w:rPr>
          <w:bCs/>
        </w:rPr>
        <w:t xml:space="preserve"> tüüpjoonistest (2013).</w:t>
      </w:r>
      <w:r w:rsidR="002F4777" w:rsidRPr="00E15FE8">
        <w:t xml:space="preserve"> </w:t>
      </w:r>
      <w:r w:rsidR="00E80A4E" w:rsidRPr="00E15FE8">
        <w:t>Truubitorud tuleb paigaldada vähemalt 15 cm liivalusele. Kinniaetav kaevik tuleb toru ümber korralikult 15-30 cm kihtidena tihendada.</w:t>
      </w:r>
      <w:r w:rsidR="00801765" w:rsidRPr="00E15FE8">
        <w:t xml:space="preserve"> </w:t>
      </w:r>
      <w:r w:rsidR="0091650B" w:rsidRPr="00E15FE8">
        <w:t xml:space="preserve">Truupide ehitamisel minimaalne mineraalse pinnase täitekihi paksus truubitoru peal </w:t>
      </w:r>
      <w:r w:rsidR="00023945" w:rsidRPr="00E15FE8">
        <w:t>olema Ø 40 ja 50 cm plasttruubil vähemalt 0,5 m, Ø 60 cm plasttruubil 0,55 m</w:t>
      </w:r>
      <w:r w:rsidR="007A7D12" w:rsidRPr="00E15FE8">
        <w:t>,</w:t>
      </w:r>
      <w:r w:rsidR="00023945" w:rsidRPr="00E15FE8">
        <w:t xml:space="preserve"> Ø 80 cm plasttruubil 0,65</w:t>
      </w:r>
      <w:r w:rsidR="007A7D12" w:rsidRPr="00E15FE8">
        <w:t xml:space="preserve"> </w:t>
      </w:r>
      <w:r w:rsidR="00023945" w:rsidRPr="00E15FE8">
        <w:t>m</w:t>
      </w:r>
      <w:r w:rsidR="007A7D12" w:rsidRPr="00E15FE8">
        <w:t>, Ø 100 cm plasttruubil 0,75 m</w:t>
      </w:r>
      <w:r w:rsidR="006F6A9D" w:rsidRPr="00E15FE8">
        <w:t>,</w:t>
      </w:r>
      <w:r w:rsidR="007A7D12" w:rsidRPr="00E15FE8">
        <w:t xml:space="preserve"> </w:t>
      </w:r>
      <w:bookmarkStart w:id="16" w:name="_Hlk142483402"/>
      <w:r w:rsidR="007A7D12" w:rsidRPr="00E15FE8">
        <w:t>Ø 120 cm plasttruubil 0,9 m</w:t>
      </w:r>
      <w:r w:rsidR="00E15FE8">
        <w:t>.</w:t>
      </w:r>
      <w:bookmarkEnd w:id="16"/>
    </w:p>
    <w:p w14:paraId="29C4501B" w14:textId="552B2781" w:rsidR="006A77F2" w:rsidRPr="00A54985" w:rsidRDefault="0091650B" w:rsidP="006A77F2">
      <w:pPr>
        <w:suppressAutoHyphens w:val="0"/>
        <w:autoSpaceDE w:val="0"/>
        <w:autoSpaceDN w:val="0"/>
        <w:adjustRightInd w:val="0"/>
        <w:jc w:val="both"/>
      </w:pPr>
      <w:bookmarkStart w:id="17" w:name="_Hlk120101388"/>
      <w:r w:rsidRPr="00A54985">
        <w:rPr>
          <w:bCs/>
        </w:rPr>
        <w:t xml:space="preserve">Kõikidele </w:t>
      </w:r>
      <w:r w:rsidR="007A7D12" w:rsidRPr="00A54985">
        <w:rPr>
          <w:bCs/>
        </w:rPr>
        <w:t>4</w:t>
      </w:r>
      <w:r w:rsidRPr="00A54985">
        <w:rPr>
          <w:bCs/>
        </w:rPr>
        <w:t>0</w:t>
      </w:r>
      <w:r w:rsidR="00A52649" w:rsidRPr="00A54985">
        <w:rPr>
          <w:bCs/>
        </w:rPr>
        <w:t>sm</w:t>
      </w:r>
      <w:r w:rsidRPr="00A54985">
        <w:rPr>
          <w:bCs/>
        </w:rPr>
        <w:t xml:space="preserve"> kuni </w:t>
      </w:r>
      <w:r w:rsidR="00304042" w:rsidRPr="00A54985">
        <w:rPr>
          <w:bCs/>
        </w:rPr>
        <w:t>6</w:t>
      </w:r>
      <w:r w:rsidRPr="00A54985">
        <w:rPr>
          <w:bCs/>
        </w:rPr>
        <w:t>0</w:t>
      </w:r>
      <w:r w:rsidR="00A52649" w:rsidRPr="00A54985">
        <w:rPr>
          <w:bCs/>
        </w:rPr>
        <w:t>sm</w:t>
      </w:r>
      <w:r w:rsidRPr="00A54985">
        <w:rPr>
          <w:bCs/>
        </w:rPr>
        <w:t xml:space="preserve"> truupidele on ette nähtud ehitada otsakutele kindlustised </w:t>
      </w:r>
      <w:bookmarkEnd w:id="17"/>
      <w:r w:rsidRPr="00A54985">
        <w:rPr>
          <w:bCs/>
        </w:rPr>
        <w:t>mattotsakutena tüüpotsakutega: MAO. Truupide mattotsakud, tüüp MAO, tuleb ehitada vastavalt kogumikule „Maaparandusrajatiste tüüpjoonised“ (Tallinn 2013) joonis 3.1-1 kuni 3.1-2. Otsakute rajamiseks truupidele tuleb kasutada nõlvust 1:1,5.</w:t>
      </w:r>
      <w:r w:rsidR="00E80A4E" w:rsidRPr="00A54985">
        <w:rPr>
          <w:bCs/>
        </w:rPr>
        <w:t xml:space="preserve"> </w:t>
      </w:r>
      <w:r w:rsidR="006675B4" w:rsidRPr="00A54985">
        <w:rPr>
          <w:bCs/>
        </w:rPr>
        <w:t>K</w:t>
      </w:r>
      <w:r w:rsidR="00A54985" w:rsidRPr="00A54985">
        <w:rPr>
          <w:bCs/>
        </w:rPr>
        <w:t>olme</w:t>
      </w:r>
      <w:r w:rsidR="006675B4" w:rsidRPr="00A54985">
        <w:rPr>
          <w:bCs/>
        </w:rPr>
        <w:t>le</w:t>
      </w:r>
      <w:r w:rsidR="002570BB" w:rsidRPr="00A54985">
        <w:rPr>
          <w:bCs/>
        </w:rPr>
        <w:t xml:space="preserve"> </w:t>
      </w:r>
      <w:r w:rsidR="006675B4" w:rsidRPr="00A54985">
        <w:rPr>
          <w:bCs/>
        </w:rPr>
        <w:t>6</w:t>
      </w:r>
      <w:r w:rsidR="00B86A89" w:rsidRPr="00A54985">
        <w:rPr>
          <w:bCs/>
        </w:rPr>
        <w:t xml:space="preserve">0sm ning </w:t>
      </w:r>
      <w:r w:rsidR="006675B4" w:rsidRPr="00A54985">
        <w:rPr>
          <w:bCs/>
        </w:rPr>
        <w:t xml:space="preserve">kõigile </w:t>
      </w:r>
      <w:r w:rsidR="00053864" w:rsidRPr="00A54985">
        <w:rPr>
          <w:bCs/>
        </w:rPr>
        <w:t>ül</w:t>
      </w:r>
      <w:r w:rsidR="00465028" w:rsidRPr="00A54985">
        <w:rPr>
          <w:bCs/>
        </w:rPr>
        <w:t>e</w:t>
      </w:r>
      <w:r w:rsidR="00053864" w:rsidRPr="00A54985">
        <w:rPr>
          <w:bCs/>
        </w:rPr>
        <w:t xml:space="preserve"> </w:t>
      </w:r>
      <w:r w:rsidR="00465028" w:rsidRPr="00A54985">
        <w:rPr>
          <w:bCs/>
        </w:rPr>
        <w:t>8</w:t>
      </w:r>
      <w:r w:rsidR="00053864" w:rsidRPr="00A54985">
        <w:rPr>
          <w:bCs/>
        </w:rPr>
        <w:t xml:space="preserve">0sm </w:t>
      </w:r>
      <w:r w:rsidR="00304042" w:rsidRPr="00A54985">
        <w:rPr>
          <w:bCs/>
        </w:rPr>
        <w:t xml:space="preserve">truupidele on ette nähtud ehitada otsakutele kindlustised </w:t>
      </w:r>
      <w:r w:rsidRPr="00A54985">
        <w:rPr>
          <w:bCs/>
        </w:rPr>
        <w:t>kiviotsak</w:t>
      </w:r>
      <w:r w:rsidR="00AF518D" w:rsidRPr="00A54985">
        <w:rPr>
          <w:bCs/>
        </w:rPr>
        <w:t xml:space="preserve"> K</w:t>
      </w:r>
      <w:r w:rsidR="00E80A4E" w:rsidRPr="00A54985">
        <w:rPr>
          <w:bCs/>
        </w:rPr>
        <w:t xml:space="preserve">OK. </w:t>
      </w:r>
      <w:r w:rsidR="00D93D2A" w:rsidRPr="00A54985">
        <w:rPr>
          <w:bCs/>
        </w:rPr>
        <w:t xml:space="preserve">Otsakute rajamiseks truupidele tuleb kasutada nõlvust 1:1,5 ning järgida vastavaid tüüpjooniseid väljaandest „Maaparandusrajatiste tüüpjoonised“ (Tallinn 2013). </w:t>
      </w:r>
      <w:r w:rsidR="00AF518D" w:rsidRPr="00A54985">
        <w:t>K</w:t>
      </w:r>
      <w:r w:rsidR="006A77F2" w:rsidRPr="00A54985">
        <w:t>OK tüüpi otsakute ehitamisel tuleb kivikindlustuse alune kraavi nõlv süvistada, et peale kindlustuse ehitamist kindlustus ja nõlv oleksid ühes tasapinnas.</w:t>
      </w:r>
      <w:r w:rsidR="00412ECE" w:rsidRPr="00A54985">
        <w:t xml:space="preserve"> </w:t>
      </w:r>
      <w:r w:rsidR="00AF518D" w:rsidRPr="00A54985">
        <w:t>K</w:t>
      </w:r>
      <w:r w:rsidR="00412ECE" w:rsidRPr="00A54985">
        <w:t>OK otsakute rajamisel ei kasutata geotekstiili kivide all.</w:t>
      </w:r>
      <w:r w:rsidR="009459D4" w:rsidRPr="00A54985">
        <w:t xml:space="preserve"> </w:t>
      </w:r>
      <w:bookmarkStart w:id="18" w:name="_Hlk113011941"/>
      <w:r w:rsidR="009459D4" w:rsidRPr="00A54985">
        <w:t xml:space="preserve">Otsakute ja nõlvade kindlustamisel võib kasutada hüdrokülvi, kuid see peab olema teostatud 50 päeva enne ehituse lõpptähtaega ja ehituse üle andes peab otsakul/kindlustusel </w:t>
      </w:r>
      <w:r w:rsidR="003F5C9D" w:rsidRPr="00A54985">
        <w:t>kasvama ühtlane elujõuline haljastus.</w:t>
      </w:r>
      <w:bookmarkEnd w:id="18"/>
      <w:r w:rsidR="009459D4" w:rsidRPr="00A54985">
        <w:t xml:space="preserve">  </w:t>
      </w:r>
    </w:p>
    <w:p w14:paraId="01208449" w14:textId="4FF699D5" w:rsidR="00931549" w:rsidRPr="006529B5" w:rsidRDefault="00931549" w:rsidP="006A77F2">
      <w:pPr>
        <w:suppressAutoHyphens w:val="0"/>
        <w:autoSpaceDE w:val="0"/>
        <w:autoSpaceDN w:val="0"/>
        <w:adjustRightInd w:val="0"/>
        <w:jc w:val="both"/>
        <w:rPr>
          <w:highlight w:val="yellow"/>
        </w:rPr>
      </w:pPr>
      <w:r w:rsidRPr="00A54985">
        <w:t>Välja kaevatud vanad r/b truubitorud tuleb rekonstrueeritavalt alalt ära vedada ja utiliseerida.</w:t>
      </w:r>
      <w:r w:rsidR="001D71B6" w:rsidRPr="00A54985">
        <w:t xml:space="preserve"> </w:t>
      </w:r>
    </w:p>
    <w:p w14:paraId="53E3D294" w14:textId="348E81D0" w:rsidR="00531F83" w:rsidRDefault="000A0F24" w:rsidP="00531F83">
      <w:pPr>
        <w:suppressAutoHyphens w:val="0"/>
        <w:autoSpaceDE w:val="0"/>
        <w:autoSpaceDN w:val="0"/>
        <w:adjustRightInd w:val="0"/>
        <w:jc w:val="both"/>
      </w:pPr>
      <w:r w:rsidRPr="000A0F24">
        <w:rPr>
          <w:b/>
          <w:bCs/>
        </w:rPr>
        <w:t>Munalaskme metsatee (2,3 km), Nimeta tee (2,25 km), Seljamäe tee (1,36 km), Orkjärve harutee (0,71 km), Poolismaa tee (4,3 km) ja Arumäe tee (1,4 km) rekonstrueerimine ning Padise tee (0,56 km) ehitamine</w:t>
      </w:r>
      <w:r w:rsidR="00360F06">
        <w:rPr>
          <w:b/>
          <w:bCs/>
        </w:rPr>
        <w:t xml:space="preserve">. </w:t>
      </w:r>
      <w:r w:rsidR="00531F83">
        <w:t>Tee</w:t>
      </w:r>
      <w:r w:rsidR="000A1042">
        <w:t>de tee</w:t>
      </w:r>
      <w:r w:rsidR="00531F83">
        <w:t>katte materjalina kasutatakse kandvas kihis sorteeritud kruusa</w:t>
      </w:r>
      <w:r w:rsidR="000A1042" w:rsidRPr="000A1042">
        <w:t xml:space="preserve"> Pos</w:t>
      </w:r>
      <w:r w:rsidR="00B34164">
        <w:t>itsioon nr</w:t>
      </w:r>
      <w:r w:rsidR="000A1042" w:rsidRPr="000A1042">
        <w:t xml:space="preserve"> 4</w:t>
      </w:r>
      <w:r w:rsidR="00531F83">
        <w:t xml:space="preserve"> paksusega 20…30 cm ja kulumiskihis purustatud kruusa, </w:t>
      </w:r>
      <w:r w:rsidR="00B34164">
        <w:t>Positsioon</w:t>
      </w:r>
      <w:r w:rsidR="00531F83">
        <w:t xml:space="preserve"> nr </w:t>
      </w:r>
      <w:r w:rsidR="00B34164">
        <w:t>6</w:t>
      </w:r>
      <w:r w:rsidR="00531F83">
        <w:t xml:space="preserve">, paksusega 10 cm. </w:t>
      </w:r>
    </w:p>
    <w:p w14:paraId="66125EDD" w14:textId="6CC9B552" w:rsidR="00531F83" w:rsidRDefault="00531F83" w:rsidP="00531F83">
      <w:pPr>
        <w:suppressAutoHyphens w:val="0"/>
        <w:autoSpaceDE w:val="0"/>
        <w:autoSpaceDN w:val="0"/>
        <w:adjustRightInd w:val="0"/>
        <w:jc w:val="both"/>
      </w:pPr>
      <w:r>
        <w:t xml:space="preserve">Kruuskate paigaldatakse geotekstiilile </w:t>
      </w:r>
      <w:r w:rsidR="00683118" w:rsidRPr="00683118">
        <w:t xml:space="preserve">(Deklareeritud tõmbetugevus MD/CMD ≥20 kN/m, 5,0 m lai) </w:t>
      </w:r>
      <w:r>
        <w:t xml:space="preserve"> ja geokomposiidile </w:t>
      </w:r>
      <w:r w:rsidR="00EF2452" w:rsidRPr="00EF2452">
        <w:t xml:space="preserve">(PET- või PP tõmbetugevus MD/CMD ≥50x50 kN/m, geotekstiili </w:t>
      </w:r>
      <w:r w:rsidR="00EF2452" w:rsidRPr="00EF2452">
        <w:lastRenderedPageBreak/>
        <w:t>kaal ≥150 g/m2, 5,0m lai)</w:t>
      </w:r>
      <w:r>
        <w:t xml:space="preserve"> (turbapinnase puhul). Kasutada tuleb mittekootud geotekstiili, mille venivus ei tohi ületada 25%.    </w:t>
      </w:r>
    </w:p>
    <w:p w14:paraId="69CE4216" w14:textId="6889A027" w:rsidR="00531F83" w:rsidRDefault="00531F83" w:rsidP="00531F83">
      <w:pPr>
        <w:suppressAutoHyphens w:val="0"/>
        <w:autoSpaceDE w:val="0"/>
        <w:autoSpaceDN w:val="0"/>
        <w:adjustRightInd w:val="0"/>
        <w:jc w:val="both"/>
      </w:pPr>
      <w:r>
        <w:t xml:space="preserve">Tee kruuskatendi ja kraavi teepoolse serva vahele tuleb  jätta 0,5…1,0 m laiune teepeenar. Rekonstrueeritavatel teelõikudel, kuhu ei </w:t>
      </w:r>
      <w:r w:rsidR="001015FB">
        <w:t>rajata</w:t>
      </w:r>
      <w:r>
        <w:t xml:space="preserve"> veejuhtmeid, puhastatakse tee kruuskatte servast 2,0m laiuselt tee peenar puittaimestikust ja kännud juuritakse. Rekonstrueeritavatel teedel kaevatakse lõiguti olemasolevat mullet madalamaks, et mahutada rekonstrueeritav katend olemasolevale tee muldele. Ehitatavatele teedele ehitatakse muldkeha kraavide kaevest saadavast pinnasest, va huumus. </w:t>
      </w:r>
    </w:p>
    <w:p w14:paraId="28CA4539" w14:textId="212A4F81" w:rsidR="00531F83" w:rsidRDefault="00531F83" w:rsidP="00531F83">
      <w:pPr>
        <w:suppressAutoHyphens w:val="0"/>
        <w:autoSpaceDE w:val="0"/>
        <w:autoSpaceDN w:val="0"/>
        <w:adjustRightInd w:val="0"/>
        <w:jc w:val="both"/>
      </w:pPr>
      <w:r>
        <w:t xml:space="preserve">Poolismaa tee uuendatav lõik algab rekonstrueeritava lõigu lõpust ja lõpeb 11175 Viruküla-Padise teega. Teel likvideeritakse teeäärsed pinnase vallid, täidetakse augud ja kaetakse 10cm paksuse ja 3,5m laiuse </w:t>
      </w:r>
      <w:r w:rsidR="00AB2F0F">
        <w:t xml:space="preserve">purustatud </w:t>
      </w:r>
      <w:r>
        <w:t xml:space="preserve">kruusakihiga </w:t>
      </w:r>
      <w:r w:rsidR="00AB2F0F">
        <w:t>positsioon nr 6</w:t>
      </w:r>
      <w:r>
        <w:t>.</w:t>
      </w:r>
    </w:p>
    <w:p w14:paraId="7233338D" w14:textId="676CA960" w:rsidR="00531F83" w:rsidRDefault="00531F83" w:rsidP="00531F83">
      <w:pPr>
        <w:suppressAutoHyphens w:val="0"/>
        <w:autoSpaceDE w:val="0"/>
        <w:autoSpaceDN w:val="0"/>
        <w:adjustRightInd w:val="0"/>
        <w:jc w:val="both"/>
      </w:pPr>
      <w:r>
        <w:t xml:space="preserve">Mahasõidukohad. Juurdepääsuks kvartalisihtidele </w:t>
      </w:r>
      <w:r w:rsidR="00AB2F0F">
        <w:t>raja</w:t>
      </w:r>
      <w:r>
        <w:t xml:space="preserve">takse mahasõidukohad tüüp M3 järgi,   pikkusega 10m  ja  raadiusega 10m.  Mahasõidukohtadele ehitada ühekihiline kruuskate  - sorteeritud kruus </w:t>
      </w:r>
      <w:r w:rsidR="00AB2F0F">
        <w:t xml:space="preserve">positsioon </w:t>
      </w:r>
      <w:r>
        <w:t xml:space="preserve">nr </w:t>
      </w:r>
      <w:r w:rsidR="00AB2F0F">
        <w:t>4</w:t>
      </w:r>
      <w:r>
        <w:t xml:space="preserve">. Katted ehitada geotekstiilile või geokomposiidile </w:t>
      </w:r>
      <w:r w:rsidR="00AB2F0F">
        <w:t>analookselt teega</w:t>
      </w:r>
      <w:r w:rsidR="006B5895">
        <w:t xml:space="preserve"> antud kohas</w:t>
      </w:r>
      <w:r>
        <w:t xml:space="preserve">.  Mahasõidukohtade katted ehitatakse sorteeritud kruusast, ühekihilised, 40cm paksused. Mahasõitude M3 muldkeha ehitamiseks vajalik pinnas saadakse kohapealt. </w:t>
      </w:r>
      <w:r w:rsidR="00AD1671">
        <w:t xml:space="preserve">Mahasõidukohad </w:t>
      </w:r>
      <w:r>
        <w:t xml:space="preserve">ehitada vastavalt “ Maaparandusrajatiste tüüpjoonisele Tallinn 2013.  </w:t>
      </w:r>
    </w:p>
    <w:p w14:paraId="08CACBCD" w14:textId="1F190BC8" w:rsidR="00531F83" w:rsidRDefault="00531F83" w:rsidP="00531F83">
      <w:pPr>
        <w:suppressAutoHyphens w:val="0"/>
        <w:autoSpaceDE w:val="0"/>
        <w:autoSpaceDN w:val="0"/>
        <w:adjustRightInd w:val="0"/>
        <w:jc w:val="both"/>
      </w:pPr>
      <w:r>
        <w:t>Tagasipööramis</w:t>
      </w:r>
      <w:r w:rsidR="00AD1671">
        <w:t>e</w:t>
      </w:r>
      <w:r>
        <w:t>koht</w:t>
      </w:r>
      <w:r w:rsidR="00AD1671">
        <w:t xml:space="preserve"> </w:t>
      </w:r>
      <w:r>
        <w:t>on ette nähtud ehitada T-kujuline tagasipööramise koht, tüüp TP-T.</w:t>
      </w:r>
      <w:r w:rsidR="00AD1671">
        <w:t xml:space="preserve"> </w:t>
      </w:r>
      <w:r>
        <w:t>Tagasipööramise kohad ehitatakse vastavalt „Maaparandusrajatiste tüüpjoonisele Tallinn 2013“.</w:t>
      </w:r>
    </w:p>
    <w:p w14:paraId="66F92361" w14:textId="5FD2DFEB" w:rsidR="00531F83" w:rsidRDefault="00531F83" w:rsidP="00531F83">
      <w:pPr>
        <w:suppressAutoHyphens w:val="0"/>
        <w:autoSpaceDE w:val="0"/>
        <w:autoSpaceDN w:val="0"/>
        <w:adjustRightInd w:val="0"/>
        <w:jc w:val="both"/>
      </w:pPr>
      <w:r>
        <w:t>T-kujulised ristmikud</w:t>
      </w:r>
      <w:r w:rsidR="00477FF5">
        <w:t xml:space="preserve"> e</w:t>
      </w:r>
      <w:r>
        <w:t>hitatakse kruuskattega teede ristumiskohtadesse vastavalt „Maaparandusrajatiste tüüpjoonisele Tallinn 2013“.</w:t>
      </w:r>
    </w:p>
    <w:p w14:paraId="4C2872B9" w14:textId="44B18278" w:rsidR="00C02A4A" w:rsidRDefault="00531F83" w:rsidP="00C02A4A">
      <w:pPr>
        <w:suppressAutoHyphens w:val="0"/>
        <w:autoSpaceDE w:val="0"/>
        <w:autoSpaceDN w:val="0"/>
        <w:adjustRightInd w:val="0"/>
        <w:jc w:val="both"/>
      </w:pPr>
      <w:r>
        <w:t>Vastavalt Maanteeameti nõuetele ehitatakse Padise tee ja riigi kõrvalmaantee 11175 Viruküla-Padise tee ristumine, mille kohta on koostatud eraldi projekt</w:t>
      </w:r>
      <w:r w:rsidR="009E473D">
        <w:t xml:space="preserve">. </w:t>
      </w:r>
      <w:r w:rsidR="00532B06">
        <w:t>Padise teele (HA 010) Kloostri metskond 39 kinnistule (56202:002:0270)</w:t>
      </w:r>
      <w:r w:rsidR="009E473D">
        <w:t xml:space="preserve"> </w:t>
      </w:r>
      <w:r w:rsidR="00532B06">
        <w:t>mahasõidukoht riigitee 11175 Viruküla-Padise km 14,58 km.</w:t>
      </w:r>
      <w:r w:rsidR="00E35FE5">
        <w:t xml:space="preserve"> </w:t>
      </w:r>
      <w:r w:rsidR="00532B06">
        <w:t>Rekonstrueeritav mahasõit asub Harju maakonnas Lääne-Harju vallas Kobru külas,</w:t>
      </w:r>
      <w:r w:rsidR="00E35FE5">
        <w:t xml:space="preserve"> </w:t>
      </w:r>
      <w:r w:rsidR="00532B06">
        <w:t>koordinaatidega X=6561952,7 Y=507962,9.</w:t>
      </w:r>
      <w:r w:rsidR="00E35FE5">
        <w:t xml:space="preserve"> </w:t>
      </w:r>
      <w:r w:rsidR="00C02A4A">
        <w:t xml:space="preserve">Ristumiskohad </w:t>
      </w:r>
      <w:r w:rsidR="00E35FE5">
        <w:t>raja</w:t>
      </w:r>
      <w:r w:rsidR="00C02A4A">
        <w:t>takse riigiteega võimalikult täisnurga all. Ristumiskohtade pikikalle</w:t>
      </w:r>
      <w:r w:rsidR="00E35FE5">
        <w:t xml:space="preserve"> </w:t>
      </w:r>
      <w:r w:rsidR="00C02A4A">
        <w:t xml:space="preserve">riigiteelt </w:t>
      </w:r>
      <w:r w:rsidR="00E35FE5">
        <w:t>on</w:t>
      </w:r>
      <w:r w:rsidR="00C02A4A">
        <w:t xml:space="preserve"> 0,8% - 2,8% tüüpjoonise katte pikkuse ulatuses (18m)</w:t>
      </w:r>
      <w:r w:rsidR="00E35FE5">
        <w:t>.</w:t>
      </w:r>
    </w:p>
    <w:p w14:paraId="4F47E932" w14:textId="11C3118F" w:rsidR="00C47EEC" w:rsidRDefault="00C47EEC" w:rsidP="00C47EEC">
      <w:pPr>
        <w:suppressAutoHyphens w:val="0"/>
        <w:autoSpaceDE w:val="0"/>
        <w:autoSpaceDN w:val="0"/>
        <w:adjustRightInd w:val="0"/>
        <w:jc w:val="both"/>
      </w:pPr>
      <w:r>
        <w:t>Riigitee 11175 Viruküla-Padise km 14,58 Padise tee</w:t>
      </w:r>
      <w:r w:rsidR="000D7AB7">
        <w:t>le</w:t>
      </w:r>
      <w:r>
        <w:t xml:space="preserve"> mahasõi</w:t>
      </w:r>
      <w:r w:rsidR="000D7AB7">
        <w:t>du konstruktsioon on järgmine:</w:t>
      </w:r>
    </w:p>
    <w:p w14:paraId="2D8B398A" w14:textId="437937E0" w:rsidR="00142DEF" w:rsidRDefault="00142DEF" w:rsidP="00BF4581">
      <w:pPr>
        <w:pStyle w:val="Loendilik"/>
        <w:numPr>
          <w:ilvl w:val="0"/>
          <w:numId w:val="17"/>
        </w:numPr>
        <w:suppressAutoHyphens w:val="0"/>
        <w:autoSpaceDE w:val="0"/>
        <w:autoSpaceDN w:val="0"/>
        <w:adjustRightInd w:val="0"/>
        <w:jc w:val="both"/>
      </w:pPr>
      <w:r>
        <w:t xml:space="preserve">Purustatud kruus </w:t>
      </w:r>
      <w:r w:rsidR="00F40365">
        <w:t>p</w:t>
      </w:r>
      <w:r>
        <w:t>os</w:t>
      </w:r>
      <w:r w:rsidR="00F40365">
        <w:t xml:space="preserve">itsioon nr </w:t>
      </w:r>
      <w:r>
        <w:t>6</w:t>
      </w:r>
      <w:r w:rsidR="00F40365">
        <w:t>,</w:t>
      </w:r>
      <w:r>
        <w:t xml:space="preserve"> paksusega 10 cm (“Tee projekteerimise normid ja nõuded“. </w:t>
      </w:r>
      <w:r w:rsidR="00F40365">
        <w:t>T</w:t>
      </w:r>
      <w:r>
        <w:t>ab</w:t>
      </w:r>
      <w:r w:rsidR="00F40365">
        <w:t xml:space="preserve"> </w:t>
      </w:r>
      <w:r>
        <w:t>4.14, Majandus- ja taristuministri 03.08.2015. määrus nr 101 „Tee ehitamise kvaliteedi</w:t>
      </w:r>
      <w:r w:rsidR="00F40365">
        <w:t xml:space="preserve"> </w:t>
      </w:r>
      <w:r>
        <w:t>nõuded“, lisa 10).</w:t>
      </w:r>
    </w:p>
    <w:p w14:paraId="14981E97" w14:textId="77777777" w:rsidR="00BF4581" w:rsidRDefault="00142DEF" w:rsidP="00BF4581">
      <w:pPr>
        <w:pStyle w:val="Loendilik"/>
        <w:numPr>
          <w:ilvl w:val="0"/>
          <w:numId w:val="17"/>
        </w:numPr>
        <w:suppressAutoHyphens w:val="0"/>
        <w:autoSpaceDE w:val="0"/>
        <w:autoSpaceDN w:val="0"/>
        <w:adjustRightInd w:val="0"/>
        <w:jc w:val="both"/>
      </w:pPr>
      <w:r>
        <w:t>Sorteeritud kruus pos</w:t>
      </w:r>
      <w:r w:rsidR="00F40365">
        <w:t>itsioon nr</w:t>
      </w:r>
      <w:r>
        <w:t xml:space="preserve"> 4</w:t>
      </w:r>
      <w:r w:rsidR="00F40365">
        <w:t>,</w:t>
      </w:r>
      <w:r>
        <w:t xml:space="preserve"> paksusega 40 cm (Majandus- ja taristuministri 03.08.2015.</w:t>
      </w:r>
      <w:r w:rsidR="00F40365">
        <w:t xml:space="preserve"> </w:t>
      </w:r>
      <w:r>
        <w:t>määrus nr 101 „Tee ehitamise kvaliteedi nõuded“, lisa 10)</w:t>
      </w:r>
      <w:r w:rsidR="00BF4581">
        <w:t xml:space="preserve"> </w:t>
      </w:r>
    </w:p>
    <w:p w14:paraId="0AD81FA5" w14:textId="5B317D13" w:rsidR="00142DEF" w:rsidRDefault="00142DEF" w:rsidP="00BF4581">
      <w:pPr>
        <w:pStyle w:val="Loendilik"/>
        <w:numPr>
          <w:ilvl w:val="0"/>
          <w:numId w:val="17"/>
        </w:numPr>
        <w:suppressAutoHyphens w:val="0"/>
        <w:autoSpaceDE w:val="0"/>
        <w:autoSpaceDN w:val="0"/>
        <w:adjustRightInd w:val="0"/>
        <w:jc w:val="both"/>
      </w:pPr>
      <w:r>
        <w:t xml:space="preserve">Geotekstiil </w:t>
      </w:r>
      <w:r w:rsidR="00BF4581" w:rsidRPr="00BF4581">
        <w:t>(Deklareeritud tõmbetugevus MD/CMD ≥20 kN/m, 5,0 m lai)</w:t>
      </w:r>
    </w:p>
    <w:p w14:paraId="7035BE36" w14:textId="780BBC30" w:rsidR="00C47EEC" w:rsidRDefault="00142DEF" w:rsidP="00BF4581">
      <w:pPr>
        <w:pStyle w:val="Loendilik"/>
        <w:numPr>
          <w:ilvl w:val="0"/>
          <w:numId w:val="17"/>
        </w:numPr>
        <w:suppressAutoHyphens w:val="0"/>
        <w:autoSpaceDE w:val="0"/>
        <w:autoSpaceDN w:val="0"/>
        <w:adjustRightInd w:val="0"/>
        <w:jc w:val="both"/>
      </w:pPr>
      <w:r>
        <w:t>Kooritud, täidetud, tasandatud tihendatud ja profileeritud teekeha (jämedast kergest</w:t>
      </w:r>
      <w:r w:rsidR="00BF4581">
        <w:t xml:space="preserve"> </w:t>
      </w:r>
      <w:r>
        <w:t>saviliivast mulle ja aluspinnas või parem materjal) - kruusaluse dreenivus minimaalselt</w:t>
      </w:r>
      <w:r w:rsidR="00BF4581">
        <w:t xml:space="preserve"> </w:t>
      </w:r>
      <w:r>
        <w:t>0,5m/ööp, EVS 901-20 järgselt;</w:t>
      </w:r>
    </w:p>
    <w:p w14:paraId="3DD7C91D" w14:textId="77777777" w:rsidR="00531F83" w:rsidRDefault="00531F83" w:rsidP="00531F83">
      <w:pPr>
        <w:suppressAutoHyphens w:val="0"/>
        <w:autoSpaceDE w:val="0"/>
        <w:autoSpaceDN w:val="0"/>
        <w:adjustRightInd w:val="0"/>
        <w:jc w:val="both"/>
      </w:pPr>
    </w:p>
    <w:p w14:paraId="2736B69A" w14:textId="0DE74FFF" w:rsidR="00333D29" w:rsidRPr="00BF4581" w:rsidRDefault="00083119" w:rsidP="00333D29">
      <w:pPr>
        <w:suppressAutoHyphens w:val="0"/>
        <w:autoSpaceDE w:val="0"/>
        <w:autoSpaceDN w:val="0"/>
        <w:adjustRightInd w:val="0"/>
        <w:jc w:val="both"/>
      </w:pPr>
      <w:r w:rsidRPr="00BF4581">
        <w:t>Kõigile r</w:t>
      </w:r>
      <w:r w:rsidR="00333D29" w:rsidRPr="00BF4581">
        <w:t>istumiskohtadele paigaldatakse liiklusmärgid nr 221 "Anna teed" komplekt koos eelteavitusmärgiga 221+811</w:t>
      </w:r>
      <w:r w:rsidRPr="00BF4581">
        <w:t xml:space="preserve"> ja</w:t>
      </w:r>
      <w:r w:rsidR="00333D29" w:rsidRPr="00BF4581">
        <w:t xml:space="preserve"> liiklusmärk nr 644 "Tee nimetus" (2tk)</w:t>
      </w:r>
      <w:r w:rsidRPr="00BF4581">
        <w:t>.</w:t>
      </w:r>
      <w:r w:rsidR="00333D29" w:rsidRPr="00BF4581">
        <w:t xml:space="preserve"> </w:t>
      </w:r>
      <w:r w:rsidRPr="00BF4581">
        <w:t xml:space="preserve">Avalikult teelt </w:t>
      </w:r>
      <w:r w:rsidR="008972D0" w:rsidRPr="00BF4581">
        <w:t>rekonstrueeritavale teele liikumisel paigaldatakse tee algusese</w:t>
      </w:r>
      <w:r w:rsidR="00333D29" w:rsidRPr="00BF4581">
        <w:t xml:space="preserve"> liiklusmärk nr 341 "Massipiirang" komplekt koos lisateatetahvliga 891b "Välja arvatud RMK loal".</w:t>
      </w:r>
    </w:p>
    <w:p w14:paraId="5D386DAD" w14:textId="77777777" w:rsidR="00581D9E" w:rsidRPr="00BF4581" w:rsidRDefault="00581D9E" w:rsidP="006A77F2">
      <w:pPr>
        <w:suppressAutoHyphens w:val="0"/>
        <w:autoSpaceDE w:val="0"/>
        <w:autoSpaceDN w:val="0"/>
        <w:adjustRightInd w:val="0"/>
        <w:jc w:val="both"/>
      </w:pPr>
    </w:p>
    <w:p w14:paraId="69FBDF7A" w14:textId="748BED26" w:rsidR="002765B1" w:rsidRPr="00970CD0" w:rsidRDefault="0024060E" w:rsidP="0024060E">
      <w:pPr>
        <w:suppressAutoHyphens w:val="0"/>
        <w:autoSpaceDE w:val="0"/>
        <w:autoSpaceDN w:val="0"/>
        <w:adjustRightInd w:val="0"/>
        <w:jc w:val="both"/>
      </w:pPr>
      <w:r w:rsidRPr="00BF4581">
        <w:t>Ehitusobjektil peab kogu ehituse aja olema tagatud ajakohane ajutine liikluskorraldus vastavalt teostatavatele töödele tuleb paigaldada teedele ajutised liiklusmärgid nr 158 „Teetööd“, nr 331 „Sissesõidu keeld”, nr 552</w:t>
      </w:r>
      <w:r w:rsidRPr="00970CD0">
        <w:t xml:space="preserve"> „Umbtee” ja avalikult kasutatavatel teedel tööde tegemiseks </w:t>
      </w:r>
      <w:r w:rsidRPr="00970CD0">
        <w:lastRenderedPageBreak/>
        <w:t>nõutavad liiklusskeemi kohased märgid ning lisaks kõik muud juhtumi põhised vajalikud ajutised liiklusmärgid;</w:t>
      </w:r>
      <w:r w:rsidR="00341B72" w:rsidRPr="00970CD0">
        <w:t xml:space="preserve"> </w:t>
      </w:r>
    </w:p>
    <w:p w14:paraId="0D416D71" w14:textId="77777777" w:rsidR="00F1307C" w:rsidRPr="00970CD0" w:rsidRDefault="00F1307C" w:rsidP="00741615">
      <w:pPr>
        <w:suppressAutoHyphens w:val="0"/>
        <w:autoSpaceDE w:val="0"/>
        <w:autoSpaceDN w:val="0"/>
        <w:adjustRightInd w:val="0"/>
        <w:jc w:val="both"/>
        <w:rPr>
          <w:lang w:eastAsia="et-EE"/>
        </w:rPr>
      </w:pPr>
    </w:p>
    <w:p w14:paraId="28EC3417" w14:textId="77777777" w:rsidR="0024060E" w:rsidRPr="00970CD0" w:rsidRDefault="0024060E" w:rsidP="0024060E">
      <w:pPr>
        <w:suppressAutoHyphens w:val="0"/>
        <w:autoSpaceDE w:val="0"/>
        <w:autoSpaceDN w:val="0"/>
        <w:adjustRightInd w:val="0"/>
        <w:jc w:val="both"/>
        <w:rPr>
          <w:color w:val="FF0000"/>
          <w:u w:val="single"/>
          <w:lang w:eastAsia="et-EE"/>
        </w:rPr>
      </w:pPr>
      <w:bookmarkStart w:id="19" w:name="_Hlk88829334"/>
      <w:r w:rsidRPr="00970CD0">
        <w:rPr>
          <w:color w:val="FF0000"/>
          <w:u w:val="single"/>
          <w:lang w:eastAsia="et-EE"/>
        </w:rPr>
        <w:t>Hankes tehtud muudatused võrreldes projektiga:</w:t>
      </w:r>
    </w:p>
    <w:p w14:paraId="08970E1B" w14:textId="77777777" w:rsidR="0024060E" w:rsidRPr="00970CD0" w:rsidRDefault="0024060E" w:rsidP="00D25E60">
      <w:pPr>
        <w:suppressAutoHyphens w:val="0"/>
        <w:autoSpaceDE w:val="0"/>
        <w:autoSpaceDN w:val="0"/>
        <w:adjustRightInd w:val="0"/>
        <w:jc w:val="both"/>
        <w:rPr>
          <w:color w:val="FF0000"/>
          <w:lang w:eastAsia="et-EE"/>
        </w:rPr>
      </w:pPr>
      <w:r w:rsidRPr="00970CD0">
        <w:rPr>
          <w:color w:val="FF0000"/>
          <w:lang w:eastAsia="et-EE"/>
        </w:rPr>
        <w:t>Ehituses kasutatakse erinevalt projektis toodud järgmisi erisusi:</w:t>
      </w:r>
    </w:p>
    <w:p w14:paraId="6CEA28DA" w14:textId="3942D842" w:rsidR="00605A6B" w:rsidRPr="00970CD0" w:rsidRDefault="00605A6B">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20" w:name="_Hlk89865129"/>
      <w:r w:rsidRPr="00970CD0">
        <w:rPr>
          <w:color w:val="FF0000"/>
          <w:lang w:eastAsia="et-EE"/>
        </w:rPr>
        <w:t xml:space="preserve">Projektis toodud </w:t>
      </w:r>
      <w:bookmarkEnd w:id="20"/>
      <w:r w:rsidRPr="00970CD0">
        <w:rPr>
          <w:color w:val="FF0000"/>
          <w:lang w:eastAsia="et-EE"/>
        </w:rPr>
        <w:t>truubi otsakute ehitamisel</w:t>
      </w:r>
      <w:bookmarkEnd w:id="19"/>
      <w:r w:rsidRPr="00970CD0">
        <w:rPr>
          <w:color w:val="FF0000"/>
          <w:lang w:eastAsia="et-EE"/>
        </w:rPr>
        <w:t xml:space="preserve">, nõlvade kindlustamisel jm. </w:t>
      </w:r>
      <w:r w:rsidR="00D25E60" w:rsidRPr="00970CD0">
        <w:rPr>
          <w:color w:val="FF0000"/>
          <w:lang w:eastAsia="et-EE"/>
        </w:rPr>
        <w:t>võib kasutada ainult erosioonitõkke matti, mis koosneb 100% kookoskiududest (350 g/m</w:t>
      </w:r>
      <w:r w:rsidR="00D25E60" w:rsidRPr="00970CD0">
        <w:rPr>
          <w:color w:val="FF0000"/>
          <w:vertAlign w:val="superscript"/>
          <w:lang w:eastAsia="et-EE"/>
        </w:rPr>
        <w:t>2</w:t>
      </w:r>
      <w:r w:rsidR="00D25E60" w:rsidRPr="00970CD0">
        <w:rPr>
          <w:color w:val="FF0000"/>
          <w:lang w:eastAsia="et-EE"/>
        </w:rPr>
        <w:t>) ja mille siduselemendiks on jute nöör/võrk. K</w:t>
      </w:r>
      <w:r w:rsidRPr="00970CD0">
        <w:rPr>
          <w:color w:val="FF0000"/>
          <w:lang w:eastAsia="et-EE"/>
        </w:rPr>
        <w:t>asutatav erosioonitõkke matti peab koosnema 100%</w:t>
      </w:r>
      <w:r w:rsidR="00742AF8" w:rsidRPr="00970CD0">
        <w:rPr>
          <w:color w:val="FF0000"/>
          <w:lang w:eastAsia="et-EE"/>
        </w:rPr>
        <w:t xml:space="preserve"> biolagunevast materjalist, mille eluiga on vähemalt 2 aastat.</w:t>
      </w:r>
      <w:r w:rsidRPr="00970CD0">
        <w:rPr>
          <w:color w:val="FF0000"/>
          <w:lang w:eastAsia="et-EE"/>
        </w:rPr>
        <w:t xml:space="preserve"> </w:t>
      </w:r>
      <w:r w:rsidR="00742AF8" w:rsidRPr="00970CD0">
        <w:rPr>
          <w:b/>
          <w:bCs/>
          <w:color w:val="FF0000"/>
          <w:lang w:eastAsia="et-EE"/>
        </w:rPr>
        <w:t xml:space="preserve">Erosioonitõkke matid, mis sisaldavad </w:t>
      </w:r>
      <w:r w:rsidR="00742AF8" w:rsidRPr="00970CD0">
        <w:rPr>
          <w:b/>
          <w:bCs/>
          <w:color w:val="FF0000"/>
          <w:u w:val="single"/>
          <w:lang w:eastAsia="et-EE"/>
        </w:rPr>
        <w:t>p</w:t>
      </w:r>
      <w:r w:rsidRPr="00970CD0">
        <w:rPr>
          <w:b/>
          <w:bCs/>
          <w:color w:val="FF0000"/>
          <w:u w:val="single"/>
          <w:lang w:eastAsia="et-EE"/>
        </w:rPr>
        <w:t>last</w:t>
      </w:r>
      <w:r w:rsidR="00663E1B" w:rsidRPr="00970CD0">
        <w:rPr>
          <w:b/>
          <w:bCs/>
          <w:color w:val="FF0000"/>
          <w:u w:val="single"/>
          <w:lang w:eastAsia="et-EE"/>
        </w:rPr>
        <w:t>ist sidus</w:t>
      </w:r>
      <w:r w:rsidRPr="00970CD0">
        <w:rPr>
          <w:b/>
          <w:bCs/>
          <w:color w:val="FF0000"/>
          <w:u w:val="single"/>
          <w:lang w:eastAsia="et-EE"/>
        </w:rPr>
        <w:t>nöör</w:t>
      </w:r>
      <w:r w:rsidR="00742AF8" w:rsidRPr="00970CD0">
        <w:rPr>
          <w:b/>
          <w:bCs/>
          <w:color w:val="FF0000"/>
          <w:u w:val="single"/>
          <w:lang w:eastAsia="et-EE"/>
        </w:rPr>
        <w:t>e</w:t>
      </w:r>
      <w:r w:rsidRPr="00970CD0">
        <w:rPr>
          <w:b/>
          <w:bCs/>
          <w:color w:val="FF0000"/>
          <w:u w:val="single"/>
          <w:lang w:eastAsia="et-EE"/>
        </w:rPr>
        <w:t>/võr</w:t>
      </w:r>
      <w:r w:rsidR="00D25E60" w:rsidRPr="00970CD0">
        <w:rPr>
          <w:b/>
          <w:bCs/>
          <w:color w:val="FF0000"/>
          <w:u w:val="single"/>
          <w:lang w:eastAsia="et-EE"/>
        </w:rPr>
        <w:t>k</w:t>
      </w:r>
      <w:r w:rsidRPr="00970CD0">
        <w:rPr>
          <w:b/>
          <w:bCs/>
          <w:color w:val="FF0000"/>
          <w:u w:val="single"/>
          <w:lang w:eastAsia="et-EE"/>
        </w:rPr>
        <w:t>u</w:t>
      </w:r>
      <w:r w:rsidR="00742AF8" w:rsidRPr="00970CD0">
        <w:rPr>
          <w:b/>
          <w:bCs/>
          <w:color w:val="FF0000"/>
          <w:u w:val="single"/>
          <w:lang w:eastAsia="et-EE"/>
        </w:rPr>
        <w:t>sid</w:t>
      </w:r>
      <w:r w:rsidRPr="00970CD0">
        <w:rPr>
          <w:b/>
          <w:bCs/>
          <w:color w:val="FF0000"/>
          <w:u w:val="single"/>
          <w:lang w:eastAsia="et-EE"/>
        </w:rPr>
        <w:t xml:space="preserve"> on keelatud.</w:t>
      </w:r>
    </w:p>
    <w:p w14:paraId="546F2A0D" w14:textId="11A582CA" w:rsidR="003F5C9D" w:rsidRPr="00970CD0" w:rsidRDefault="003F5C9D">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970CD0">
        <w:rPr>
          <w:color w:val="FF0000"/>
          <w:lang w:eastAsia="et-EE"/>
        </w:rPr>
        <w:t>Otsakute ja nõlvade kindlustamisel võib kasutada hüdrokülvi, kuid see peab olema teostatud</w:t>
      </w:r>
      <w:r w:rsidRPr="00970CD0">
        <w:rPr>
          <w:b/>
          <w:bCs/>
          <w:color w:val="FF0000"/>
          <w:lang w:eastAsia="et-EE"/>
        </w:rPr>
        <w:t xml:space="preserve"> </w:t>
      </w:r>
      <w:r w:rsidRPr="00970CD0">
        <w:rPr>
          <w:b/>
          <w:bCs/>
          <w:color w:val="FF0000"/>
          <w:u w:val="single"/>
          <w:lang w:eastAsia="et-EE"/>
        </w:rPr>
        <w:t>50 päeva</w:t>
      </w:r>
      <w:r w:rsidRPr="00970CD0">
        <w:rPr>
          <w:b/>
          <w:bCs/>
          <w:color w:val="FF0000"/>
          <w:lang w:eastAsia="et-EE"/>
        </w:rPr>
        <w:t xml:space="preserve"> </w:t>
      </w:r>
      <w:r w:rsidRPr="00970CD0">
        <w:rPr>
          <w:color w:val="FF0000"/>
          <w:lang w:eastAsia="et-EE"/>
        </w:rPr>
        <w:t>enne ehituse lõpptähtaega ja ehituse üle andes peab otsakul/kindlustusel</w:t>
      </w:r>
      <w:r w:rsidRPr="00970CD0">
        <w:rPr>
          <w:b/>
          <w:bCs/>
          <w:color w:val="FF0000"/>
          <w:lang w:eastAsia="et-EE"/>
        </w:rPr>
        <w:t xml:space="preserve"> </w:t>
      </w:r>
      <w:r w:rsidRPr="00970CD0">
        <w:rPr>
          <w:b/>
          <w:bCs/>
          <w:color w:val="FF0000"/>
          <w:u w:val="single"/>
          <w:lang w:eastAsia="et-EE"/>
        </w:rPr>
        <w:t>kasvama ühtlane elujõuline haljastus.</w:t>
      </w:r>
    </w:p>
    <w:p w14:paraId="34683FCD" w14:textId="64D21684" w:rsidR="00A7002E" w:rsidRDefault="00A7002E">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970CD0">
        <w:rPr>
          <w:color w:val="FF0000"/>
          <w:lang w:eastAsia="et-EE"/>
        </w:rPr>
        <w:t xml:space="preserve">Projektis toodud truubi otsakute ja kivikindlustuste ehitamisel </w:t>
      </w:r>
      <w:r w:rsidRPr="00970CD0">
        <w:rPr>
          <w:b/>
          <w:bCs/>
          <w:color w:val="FF0000"/>
          <w:u w:val="single"/>
          <w:lang w:eastAsia="et-EE"/>
        </w:rPr>
        <w:t>on keelatud geotekstiilide kasutamine</w:t>
      </w:r>
      <w:r w:rsidRPr="00970CD0">
        <w:rPr>
          <w:color w:val="FF0000"/>
          <w:lang w:eastAsia="et-EE"/>
        </w:rPr>
        <w:t xml:space="preserve"> kivikindlustuste kivide all.</w:t>
      </w:r>
    </w:p>
    <w:p w14:paraId="6E2E1F3D" w14:textId="77777777" w:rsidR="00D34279" w:rsidRPr="00970CD0" w:rsidRDefault="00D34279" w:rsidP="00A67AE4">
      <w:pPr>
        <w:suppressAutoHyphens w:val="0"/>
        <w:autoSpaceDE w:val="0"/>
        <w:autoSpaceDN w:val="0"/>
        <w:adjustRightInd w:val="0"/>
        <w:jc w:val="both"/>
        <w:rPr>
          <w:lang w:eastAsia="et-EE"/>
        </w:rPr>
      </w:pPr>
    </w:p>
    <w:p w14:paraId="7A7164A9" w14:textId="5CC12568" w:rsidR="005E2201" w:rsidRPr="00357013" w:rsidRDefault="005E2201" w:rsidP="008D0A7B">
      <w:pPr>
        <w:jc w:val="both"/>
      </w:pPr>
      <w:r w:rsidRPr="00970CD0">
        <w:t xml:space="preserve">Töö </w:t>
      </w:r>
      <w:r w:rsidR="00680CF2" w:rsidRPr="00970CD0">
        <w:t>teh</w:t>
      </w:r>
      <w:r w:rsidR="00773151" w:rsidRPr="00970CD0">
        <w:t>n</w:t>
      </w:r>
      <w:r w:rsidR="00680CF2" w:rsidRPr="00970CD0">
        <w:t xml:space="preserve">iliseks </w:t>
      </w:r>
      <w:r w:rsidRPr="00970CD0">
        <w:t xml:space="preserve">aluseks on </w:t>
      </w:r>
      <w:bookmarkStart w:id="21" w:name="_Hlk143070118"/>
      <w:r w:rsidR="006529B5">
        <w:rPr>
          <w:b/>
          <w:bCs/>
        </w:rPr>
        <w:t>Hetver OÜ</w:t>
      </w:r>
      <w:r w:rsidR="001F72D2" w:rsidRPr="00B82A12">
        <w:t xml:space="preserve"> poolt koostatud „</w:t>
      </w:r>
      <w:bookmarkEnd w:id="21"/>
      <w:r w:rsidR="006529B5" w:rsidRPr="006529B5">
        <w:t>Lüüsi-Seljamäe-Likeri</w:t>
      </w:r>
      <w:r w:rsidR="001540A2">
        <w:t xml:space="preserve"> metsakuivenduse </w:t>
      </w:r>
      <w:r w:rsidR="001F72D2" w:rsidRPr="00B82A12">
        <w:t xml:space="preserve">rekonstrueerimise </w:t>
      </w:r>
      <w:r w:rsidR="001F72D2">
        <w:t>ja</w:t>
      </w:r>
      <w:r w:rsidR="001540A2">
        <w:t xml:space="preserve"> Padise tee</w:t>
      </w:r>
      <w:r w:rsidR="001F72D2">
        <w:t xml:space="preserve"> ehitus</w:t>
      </w:r>
      <w:r w:rsidR="001F72D2" w:rsidRPr="00B82A12">
        <w:t>projekt“</w:t>
      </w:r>
      <w:r w:rsidR="001F72D2" w:rsidRPr="00281267">
        <w:t>.</w:t>
      </w:r>
      <w:r w:rsidR="001F72D2" w:rsidRPr="00357013">
        <w:t xml:space="preserve"> </w:t>
      </w:r>
      <w:r w:rsidRPr="00357013">
        <w:t>(</w:t>
      </w:r>
      <w:r w:rsidR="002F4DFE" w:rsidRPr="00357013">
        <w:rPr>
          <w:color w:val="000000"/>
        </w:rPr>
        <w:t>Lisa 4 – P</w:t>
      </w:r>
      <w:r w:rsidR="00CD438E" w:rsidRPr="00357013">
        <w:rPr>
          <w:color w:val="000000"/>
        </w:rPr>
        <w:t>rojekt</w:t>
      </w:r>
      <w:r w:rsidRPr="00357013">
        <w:t>)</w:t>
      </w:r>
      <w:r w:rsidR="00680CF2" w:rsidRPr="00357013">
        <w:t xml:space="preserve"> ja asjakohastel juhtudel sellest projektist erinevuste kohta hankedokumentides esitatud </w:t>
      </w:r>
      <w:r w:rsidR="00773151" w:rsidRPr="00357013">
        <w:t>täpsustused</w:t>
      </w:r>
      <w:r w:rsidR="00680CF2" w:rsidRPr="00357013">
        <w:t>.</w:t>
      </w:r>
    </w:p>
    <w:p w14:paraId="6B2FB12F" w14:textId="77777777" w:rsidR="005E2201" w:rsidRPr="00357013" w:rsidRDefault="005E2201" w:rsidP="00A445AE">
      <w:pPr>
        <w:jc w:val="both"/>
        <w:rPr>
          <w:bCs/>
        </w:rPr>
      </w:pPr>
    </w:p>
    <w:p w14:paraId="1FAD59C7" w14:textId="77777777" w:rsidR="00512988" w:rsidRDefault="00EA1963" w:rsidP="00A445AE">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 xml:space="preserve">Kui pakkuja soovib kvalifitseerimise tingimustele või tehnilisele kirjelduse vastavuse tõendamiseks või hankelepingu täitmisel </w:t>
      </w:r>
      <w:r w:rsidRPr="001656A7">
        <w:lastRenderedPageBreak/>
        <w:t>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1DBC324E" w:rsidR="005E2201" w:rsidRPr="002E4E98" w:rsidRDefault="005E2201" w:rsidP="00A445AE">
      <w:pPr>
        <w:jc w:val="both"/>
        <w:rPr>
          <w:color w:val="000000"/>
        </w:rPr>
      </w:pPr>
      <w:r w:rsidRPr="002E4E98">
        <w:rPr>
          <w:color w:val="000000"/>
        </w:rPr>
        <w:t xml:space="preserve">Objektiga on võimalik tutvuda: metsaparandaja </w:t>
      </w:r>
      <w:r w:rsidR="007843EB" w:rsidRPr="00420CC1">
        <w:t xml:space="preserve">Romet Riiman tel: 526 1698, e-post: </w:t>
      </w:r>
      <w:hyperlink r:id="rId10" w:history="1">
        <w:r w:rsidR="007843EB" w:rsidRPr="007812B0">
          <w:rPr>
            <w:rStyle w:val="Hperlink"/>
          </w:rPr>
          <w:t>romet.riiman@rmk.ee</w:t>
        </w:r>
      </w:hyperlink>
      <w:r w:rsidR="007843EB">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6573D8C8" w:rsidR="00EA1963" w:rsidRDefault="00EA1963" w:rsidP="00617BE4">
      <w:pPr>
        <w:tabs>
          <w:tab w:val="left" w:pos="567"/>
        </w:tabs>
        <w:jc w:val="both"/>
      </w:pPr>
      <w:r>
        <w:t>7.1.</w:t>
      </w:r>
      <w:r w:rsidR="00F32662">
        <w:tab/>
      </w:r>
      <w:r>
        <w:t>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7B837F2" w14:textId="597B7BB2" w:rsidR="00617BE4" w:rsidRDefault="00617BE4" w:rsidP="00617BE4">
      <w:pPr>
        <w:tabs>
          <w:tab w:val="left" w:pos="567"/>
        </w:tabs>
        <w:jc w:val="both"/>
      </w:pPr>
      <w:r>
        <w:t>7.2.</w:t>
      </w:r>
      <w:r>
        <w:tab/>
        <w:t xml:space="preserve">Hankija hindab pakkumusi lähtuvalt nende maksumusest, madalaima väärtusega pakkumus saab maksimaalse arvu punkte. Teised pakkumused saavad punkte proportsionaalselt vähem ja arvutatakse valemiga: "madalaim väärtus" / "pakkumuse väärtus" * "osakaal".  </w:t>
      </w:r>
    </w:p>
    <w:p w14:paraId="2E041C41" w14:textId="0A76B128" w:rsidR="00F32662" w:rsidRDefault="00617BE4" w:rsidP="00617BE4">
      <w:pPr>
        <w:tabs>
          <w:tab w:val="left" w:pos="567"/>
        </w:tabs>
        <w:jc w:val="both"/>
      </w:pPr>
      <w:r>
        <w:t>7.3.</w:t>
      </w:r>
      <w:r>
        <w:tab/>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hankeosades eraldi.</w:t>
      </w:r>
    </w:p>
    <w:p w14:paraId="21F28064" w14:textId="72E1F4A2" w:rsidR="00C5046D" w:rsidRDefault="009E0387" w:rsidP="009E0387">
      <w:pPr>
        <w:tabs>
          <w:tab w:val="left" w:pos="567"/>
        </w:tabs>
        <w:jc w:val="both"/>
      </w:pPr>
      <w:r>
        <w:t>7.4.</w:t>
      </w:r>
      <w:r>
        <w:tab/>
      </w:r>
      <w:r w:rsidRPr="009E0387">
        <w:t>Kui võrdselt madalaima maksumusega (suurima punktisummaga) pakkumuse on esitanud rohkem kui üks pakkuja, siis heidetakse pakkujate vahel liisku. Liisuheitmise koht ja ajakava teatatakse eelnevalt pakkujatele ning nende volitatud esindajatel on õigus viibida liisuheitmise juures.</w:t>
      </w:r>
    </w:p>
    <w:p w14:paraId="6F343D70" w14:textId="59EBFF28" w:rsidR="00C5046D" w:rsidRDefault="00C5046D" w:rsidP="00C5046D">
      <w:pPr>
        <w:tabs>
          <w:tab w:val="left" w:pos="567"/>
        </w:tabs>
        <w:jc w:val="both"/>
      </w:pPr>
      <w:r>
        <w:t>7.</w:t>
      </w:r>
      <w:r w:rsidR="00BB4613">
        <w:t>5</w:t>
      </w:r>
      <w:r>
        <w:t>.</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w:t>
      </w:r>
      <w:r w:rsidRPr="00B218FB">
        <w:lastRenderedPageBreak/>
        <w:t xml:space="preserve">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09490" w14:textId="77777777" w:rsidR="006246D3" w:rsidRDefault="006246D3">
      <w:r>
        <w:separator/>
      </w:r>
    </w:p>
  </w:endnote>
  <w:endnote w:type="continuationSeparator" w:id="0">
    <w:p w14:paraId="261594AD" w14:textId="77777777" w:rsidR="006246D3" w:rsidRDefault="00624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30EDA" w14:textId="77777777" w:rsidR="006246D3" w:rsidRDefault="006246D3">
      <w:r>
        <w:separator/>
      </w:r>
    </w:p>
  </w:footnote>
  <w:footnote w:type="continuationSeparator" w:id="0">
    <w:p w14:paraId="1284B516" w14:textId="77777777" w:rsidR="006246D3" w:rsidRDefault="006246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4F83129D" w:rsidR="00E15B6A" w:rsidRPr="00DB67AA" w:rsidRDefault="00A81536" w:rsidP="000455C0">
    <w:pPr>
      <w:rPr>
        <w:bCs/>
        <w:i/>
      </w:rPr>
    </w:pPr>
    <w:r w:rsidRPr="00A81536">
      <w:rPr>
        <w:bCs/>
        <w:i/>
      </w:rPr>
      <w:t>Lüüsi-Seljamäe-Likeri</w:t>
    </w:r>
    <w:r w:rsidR="000455C0" w:rsidRPr="000455C0">
      <w:rPr>
        <w:bCs/>
        <w:i/>
      </w:rPr>
      <w:t xml:space="preserve"> maaparandussüsteemi 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3824722"/>
    <w:multiLevelType w:val="hybridMultilevel"/>
    <w:tmpl w:val="34DAF4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A796600"/>
    <w:multiLevelType w:val="hybridMultilevel"/>
    <w:tmpl w:val="913E86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CB7675B"/>
    <w:multiLevelType w:val="hybridMultilevel"/>
    <w:tmpl w:val="AE3CD6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320F38FD"/>
    <w:multiLevelType w:val="hybridMultilevel"/>
    <w:tmpl w:val="FF4A6EE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57E68F2"/>
    <w:multiLevelType w:val="hybridMultilevel"/>
    <w:tmpl w:val="D352AB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D47709A"/>
    <w:multiLevelType w:val="hybridMultilevel"/>
    <w:tmpl w:val="26726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A440A3"/>
    <w:multiLevelType w:val="hybridMultilevel"/>
    <w:tmpl w:val="F57C49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14"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BBD12AF"/>
    <w:multiLevelType w:val="hybridMultilevel"/>
    <w:tmpl w:val="EB944B74"/>
    <w:lvl w:ilvl="0" w:tplc="FFAC2830">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7C0F2441"/>
    <w:multiLevelType w:val="hybridMultilevel"/>
    <w:tmpl w:val="09C2BE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7E431523"/>
    <w:multiLevelType w:val="hybridMultilevel"/>
    <w:tmpl w:val="16D404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13"/>
  </w:num>
  <w:num w:numId="4" w16cid:durableId="288512512">
    <w:abstractNumId w:val="14"/>
  </w:num>
  <w:num w:numId="5" w16cid:durableId="358094909">
    <w:abstractNumId w:val="6"/>
  </w:num>
  <w:num w:numId="6" w16cid:durableId="1004746632">
    <w:abstractNumId w:val="8"/>
  </w:num>
  <w:num w:numId="7" w16cid:durableId="101993393">
    <w:abstractNumId w:val="17"/>
  </w:num>
  <w:num w:numId="8" w16cid:durableId="2040811496">
    <w:abstractNumId w:val="10"/>
  </w:num>
  <w:num w:numId="9" w16cid:durableId="1753619410">
    <w:abstractNumId w:val="16"/>
  </w:num>
  <w:num w:numId="10" w16cid:durableId="1362583618">
    <w:abstractNumId w:val="7"/>
  </w:num>
  <w:num w:numId="11" w16cid:durableId="1069689841">
    <w:abstractNumId w:val="18"/>
  </w:num>
  <w:num w:numId="12" w16cid:durableId="439836798">
    <w:abstractNumId w:val="4"/>
  </w:num>
  <w:num w:numId="13" w16cid:durableId="327172847">
    <w:abstractNumId w:val="5"/>
  </w:num>
  <w:num w:numId="14" w16cid:durableId="1574198072">
    <w:abstractNumId w:val="11"/>
  </w:num>
  <w:num w:numId="15" w16cid:durableId="707223563">
    <w:abstractNumId w:val="12"/>
  </w:num>
  <w:num w:numId="16" w16cid:durableId="1995330211">
    <w:abstractNumId w:val="15"/>
  </w:num>
  <w:num w:numId="17" w16cid:durableId="114981415">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4579"/>
    <w:rsid w:val="000048D7"/>
    <w:rsid w:val="00004941"/>
    <w:rsid w:val="00005014"/>
    <w:rsid w:val="00005C2B"/>
    <w:rsid w:val="0000731B"/>
    <w:rsid w:val="00007569"/>
    <w:rsid w:val="0001000B"/>
    <w:rsid w:val="00010C33"/>
    <w:rsid w:val="000117CF"/>
    <w:rsid w:val="00011A7E"/>
    <w:rsid w:val="00011FA4"/>
    <w:rsid w:val="000124B5"/>
    <w:rsid w:val="00012652"/>
    <w:rsid w:val="00012FFF"/>
    <w:rsid w:val="00013C8F"/>
    <w:rsid w:val="00014094"/>
    <w:rsid w:val="00016494"/>
    <w:rsid w:val="00016BE5"/>
    <w:rsid w:val="00017139"/>
    <w:rsid w:val="00017BC2"/>
    <w:rsid w:val="00020020"/>
    <w:rsid w:val="00020BED"/>
    <w:rsid w:val="000215DB"/>
    <w:rsid w:val="000220D7"/>
    <w:rsid w:val="000220E1"/>
    <w:rsid w:val="00023945"/>
    <w:rsid w:val="00023D0B"/>
    <w:rsid w:val="00024CE0"/>
    <w:rsid w:val="00024D65"/>
    <w:rsid w:val="00025BAB"/>
    <w:rsid w:val="00025FA3"/>
    <w:rsid w:val="000260D8"/>
    <w:rsid w:val="00026992"/>
    <w:rsid w:val="0003069B"/>
    <w:rsid w:val="00031C30"/>
    <w:rsid w:val="00032836"/>
    <w:rsid w:val="0003434E"/>
    <w:rsid w:val="000362E2"/>
    <w:rsid w:val="0003647D"/>
    <w:rsid w:val="000371F2"/>
    <w:rsid w:val="00040158"/>
    <w:rsid w:val="0004239B"/>
    <w:rsid w:val="000433B2"/>
    <w:rsid w:val="00043CE0"/>
    <w:rsid w:val="00044336"/>
    <w:rsid w:val="0004461C"/>
    <w:rsid w:val="0004536B"/>
    <w:rsid w:val="000455C0"/>
    <w:rsid w:val="00045C44"/>
    <w:rsid w:val="000474F8"/>
    <w:rsid w:val="000515ED"/>
    <w:rsid w:val="00053864"/>
    <w:rsid w:val="00053B6E"/>
    <w:rsid w:val="00053F8C"/>
    <w:rsid w:val="00054748"/>
    <w:rsid w:val="00055795"/>
    <w:rsid w:val="00055844"/>
    <w:rsid w:val="00060F78"/>
    <w:rsid w:val="000617E7"/>
    <w:rsid w:val="00062902"/>
    <w:rsid w:val="00062E81"/>
    <w:rsid w:val="00063C5E"/>
    <w:rsid w:val="00064C7C"/>
    <w:rsid w:val="00064D7B"/>
    <w:rsid w:val="00067748"/>
    <w:rsid w:val="000679CF"/>
    <w:rsid w:val="00067CF8"/>
    <w:rsid w:val="00071DA5"/>
    <w:rsid w:val="00072694"/>
    <w:rsid w:val="000741C8"/>
    <w:rsid w:val="00074BFF"/>
    <w:rsid w:val="00074D55"/>
    <w:rsid w:val="00075837"/>
    <w:rsid w:val="000759F7"/>
    <w:rsid w:val="00075A9A"/>
    <w:rsid w:val="0007781E"/>
    <w:rsid w:val="00081542"/>
    <w:rsid w:val="00081C19"/>
    <w:rsid w:val="0008263A"/>
    <w:rsid w:val="00083119"/>
    <w:rsid w:val="0008346C"/>
    <w:rsid w:val="00083D3E"/>
    <w:rsid w:val="000851A8"/>
    <w:rsid w:val="000873FC"/>
    <w:rsid w:val="000874C4"/>
    <w:rsid w:val="00087564"/>
    <w:rsid w:val="00092C99"/>
    <w:rsid w:val="00093488"/>
    <w:rsid w:val="00093810"/>
    <w:rsid w:val="00094739"/>
    <w:rsid w:val="0009496D"/>
    <w:rsid w:val="00095E23"/>
    <w:rsid w:val="000965A7"/>
    <w:rsid w:val="00097159"/>
    <w:rsid w:val="000976AE"/>
    <w:rsid w:val="000A0F24"/>
    <w:rsid w:val="000A1027"/>
    <w:rsid w:val="000A1042"/>
    <w:rsid w:val="000A26B1"/>
    <w:rsid w:val="000A270C"/>
    <w:rsid w:val="000A2CAB"/>
    <w:rsid w:val="000A4185"/>
    <w:rsid w:val="000A57BB"/>
    <w:rsid w:val="000A68E5"/>
    <w:rsid w:val="000A6B4D"/>
    <w:rsid w:val="000B1AAA"/>
    <w:rsid w:val="000B2163"/>
    <w:rsid w:val="000B2C66"/>
    <w:rsid w:val="000B467C"/>
    <w:rsid w:val="000B4FD8"/>
    <w:rsid w:val="000B6354"/>
    <w:rsid w:val="000B6371"/>
    <w:rsid w:val="000B6FE2"/>
    <w:rsid w:val="000B70FA"/>
    <w:rsid w:val="000B7E3D"/>
    <w:rsid w:val="000C0CB6"/>
    <w:rsid w:val="000C4D34"/>
    <w:rsid w:val="000C5CCF"/>
    <w:rsid w:val="000C61E9"/>
    <w:rsid w:val="000C6D79"/>
    <w:rsid w:val="000C7C2A"/>
    <w:rsid w:val="000D00E3"/>
    <w:rsid w:val="000D0F18"/>
    <w:rsid w:val="000D1273"/>
    <w:rsid w:val="000D276F"/>
    <w:rsid w:val="000D289F"/>
    <w:rsid w:val="000D3C48"/>
    <w:rsid w:val="000D3F81"/>
    <w:rsid w:val="000D3F97"/>
    <w:rsid w:val="000D4434"/>
    <w:rsid w:val="000D52B1"/>
    <w:rsid w:val="000D5999"/>
    <w:rsid w:val="000D66E5"/>
    <w:rsid w:val="000D6ACB"/>
    <w:rsid w:val="000D7567"/>
    <w:rsid w:val="000D7AB7"/>
    <w:rsid w:val="000E0D03"/>
    <w:rsid w:val="000E0D3F"/>
    <w:rsid w:val="000E0DFA"/>
    <w:rsid w:val="000E0FC7"/>
    <w:rsid w:val="000E129C"/>
    <w:rsid w:val="000E2233"/>
    <w:rsid w:val="000E2E51"/>
    <w:rsid w:val="000E4CD7"/>
    <w:rsid w:val="000E5532"/>
    <w:rsid w:val="000E62E9"/>
    <w:rsid w:val="000E71D8"/>
    <w:rsid w:val="000E773A"/>
    <w:rsid w:val="000E782E"/>
    <w:rsid w:val="000F10A4"/>
    <w:rsid w:val="000F1448"/>
    <w:rsid w:val="000F1872"/>
    <w:rsid w:val="000F26B4"/>
    <w:rsid w:val="000F2C9D"/>
    <w:rsid w:val="000F5282"/>
    <w:rsid w:val="000F6351"/>
    <w:rsid w:val="000F6AF9"/>
    <w:rsid w:val="000F72B5"/>
    <w:rsid w:val="001015FB"/>
    <w:rsid w:val="0010181F"/>
    <w:rsid w:val="001049B5"/>
    <w:rsid w:val="00105A31"/>
    <w:rsid w:val="0010695B"/>
    <w:rsid w:val="00106C63"/>
    <w:rsid w:val="00110E61"/>
    <w:rsid w:val="00111E0A"/>
    <w:rsid w:val="00111F16"/>
    <w:rsid w:val="00113F93"/>
    <w:rsid w:val="00114612"/>
    <w:rsid w:val="001158A8"/>
    <w:rsid w:val="00115A20"/>
    <w:rsid w:val="001165A0"/>
    <w:rsid w:val="00116E23"/>
    <w:rsid w:val="001201D4"/>
    <w:rsid w:val="0012112B"/>
    <w:rsid w:val="001217B9"/>
    <w:rsid w:val="00123C2C"/>
    <w:rsid w:val="00124A32"/>
    <w:rsid w:val="00125999"/>
    <w:rsid w:val="00125E04"/>
    <w:rsid w:val="00126705"/>
    <w:rsid w:val="00127C07"/>
    <w:rsid w:val="00127D93"/>
    <w:rsid w:val="00130B40"/>
    <w:rsid w:val="0013141B"/>
    <w:rsid w:val="00132390"/>
    <w:rsid w:val="001328C3"/>
    <w:rsid w:val="00132E8E"/>
    <w:rsid w:val="00133140"/>
    <w:rsid w:val="00133AF2"/>
    <w:rsid w:val="001342CA"/>
    <w:rsid w:val="00134463"/>
    <w:rsid w:val="0013555F"/>
    <w:rsid w:val="00136C28"/>
    <w:rsid w:val="0013764A"/>
    <w:rsid w:val="00137FAC"/>
    <w:rsid w:val="001401F1"/>
    <w:rsid w:val="0014093E"/>
    <w:rsid w:val="001409CD"/>
    <w:rsid w:val="001412F8"/>
    <w:rsid w:val="00141442"/>
    <w:rsid w:val="00142B95"/>
    <w:rsid w:val="00142DEF"/>
    <w:rsid w:val="001431B5"/>
    <w:rsid w:val="001446BA"/>
    <w:rsid w:val="00144EC3"/>
    <w:rsid w:val="00145215"/>
    <w:rsid w:val="00145E47"/>
    <w:rsid w:val="00146727"/>
    <w:rsid w:val="00147082"/>
    <w:rsid w:val="001470EB"/>
    <w:rsid w:val="00151F23"/>
    <w:rsid w:val="0015262E"/>
    <w:rsid w:val="00153E72"/>
    <w:rsid w:val="001540A2"/>
    <w:rsid w:val="0015411C"/>
    <w:rsid w:val="0015716A"/>
    <w:rsid w:val="00157D3E"/>
    <w:rsid w:val="001604E2"/>
    <w:rsid w:val="00162BF4"/>
    <w:rsid w:val="00163626"/>
    <w:rsid w:val="00163916"/>
    <w:rsid w:val="00163DBC"/>
    <w:rsid w:val="00164C75"/>
    <w:rsid w:val="00164D12"/>
    <w:rsid w:val="00164FE0"/>
    <w:rsid w:val="001656A7"/>
    <w:rsid w:val="00165F04"/>
    <w:rsid w:val="00166A29"/>
    <w:rsid w:val="00166A8C"/>
    <w:rsid w:val="00167B33"/>
    <w:rsid w:val="00170D03"/>
    <w:rsid w:val="00172102"/>
    <w:rsid w:val="001758ED"/>
    <w:rsid w:val="00176BD6"/>
    <w:rsid w:val="001771E9"/>
    <w:rsid w:val="00177793"/>
    <w:rsid w:val="001778BA"/>
    <w:rsid w:val="00177AAB"/>
    <w:rsid w:val="00177C05"/>
    <w:rsid w:val="00177DC5"/>
    <w:rsid w:val="0018010C"/>
    <w:rsid w:val="0018159D"/>
    <w:rsid w:val="001818F4"/>
    <w:rsid w:val="001840C5"/>
    <w:rsid w:val="00184DCA"/>
    <w:rsid w:val="00186A9E"/>
    <w:rsid w:val="00186BED"/>
    <w:rsid w:val="0018716B"/>
    <w:rsid w:val="00192CCF"/>
    <w:rsid w:val="0019393A"/>
    <w:rsid w:val="00194892"/>
    <w:rsid w:val="00196020"/>
    <w:rsid w:val="001976E1"/>
    <w:rsid w:val="00197A0E"/>
    <w:rsid w:val="001A0251"/>
    <w:rsid w:val="001A12D3"/>
    <w:rsid w:val="001A1BB4"/>
    <w:rsid w:val="001A2315"/>
    <w:rsid w:val="001A3DA7"/>
    <w:rsid w:val="001A4261"/>
    <w:rsid w:val="001A4613"/>
    <w:rsid w:val="001A4656"/>
    <w:rsid w:val="001A48A4"/>
    <w:rsid w:val="001A4B01"/>
    <w:rsid w:val="001A649F"/>
    <w:rsid w:val="001B0B75"/>
    <w:rsid w:val="001B20F1"/>
    <w:rsid w:val="001B27BC"/>
    <w:rsid w:val="001B2C09"/>
    <w:rsid w:val="001B300F"/>
    <w:rsid w:val="001B326B"/>
    <w:rsid w:val="001B3C55"/>
    <w:rsid w:val="001B3D10"/>
    <w:rsid w:val="001B427A"/>
    <w:rsid w:val="001B74CB"/>
    <w:rsid w:val="001B7BA0"/>
    <w:rsid w:val="001B7F7F"/>
    <w:rsid w:val="001C02BF"/>
    <w:rsid w:val="001C20C9"/>
    <w:rsid w:val="001C27D1"/>
    <w:rsid w:val="001C4438"/>
    <w:rsid w:val="001C5360"/>
    <w:rsid w:val="001C6E61"/>
    <w:rsid w:val="001C7473"/>
    <w:rsid w:val="001C7661"/>
    <w:rsid w:val="001C792E"/>
    <w:rsid w:val="001D04F5"/>
    <w:rsid w:val="001D1791"/>
    <w:rsid w:val="001D1A93"/>
    <w:rsid w:val="001D1C99"/>
    <w:rsid w:val="001D2AC1"/>
    <w:rsid w:val="001D3951"/>
    <w:rsid w:val="001D3A4B"/>
    <w:rsid w:val="001D5ACF"/>
    <w:rsid w:val="001D603F"/>
    <w:rsid w:val="001D6096"/>
    <w:rsid w:val="001D71B6"/>
    <w:rsid w:val="001D7AA7"/>
    <w:rsid w:val="001E0066"/>
    <w:rsid w:val="001E01CC"/>
    <w:rsid w:val="001E07C7"/>
    <w:rsid w:val="001E0905"/>
    <w:rsid w:val="001E1DB8"/>
    <w:rsid w:val="001E22CC"/>
    <w:rsid w:val="001E5309"/>
    <w:rsid w:val="001E577A"/>
    <w:rsid w:val="001E7A6E"/>
    <w:rsid w:val="001E7D40"/>
    <w:rsid w:val="001E7EAA"/>
    <w:rsid w:val="001F00FD"/>
    <w:rsid w:val="001F0418"/>
    <w:rsid w:val="001F0884"/>
    <w:rsid w:val="001F12FD"/>
    <w:rsid w:val="001F1AB7"/>
    <w:rsid w:val="001F1EE2"/>
    <w:rsid w:val="001F22CC"/>
    <w:rsid w:val="001F2AC7"/>
    <w:rsid w:val="001F437F"/>
    <w:rsid w:val="001F4A1C"/>
    <w:rsid w:val="001F54FE"/>
    <w:rsid w:val="001F5DEC"/>
    <w:rsid w:val="001F6D6C"/>
    <w:rsid w:val="001F72D2"/>
    <w:rsid w:val="001F7B7F"/>
    <w:rsid w:val="0020015C"/>
    <w:rsid w:val="00200AE9"/>
    <w:rsid w:val="00200B61"/>
    <w:rsid w:val="00200CF8"/>
    <w:rsid w:val="0020103B"/>
    <w:rsid w:val="002011A6"/>
    <w:rsid w:val="0020255A"/>
    <w:rsid w:val="00203767"/>
    <w:rsid w:val="00204B03"/>
    <w:rsid w:val="0020608E"/>
    <w:rsid w:val="00206576"/>
    <w:rsid w:val="002067D1"/>
    <w:rsid w:val="002073BB"/>
    <w:rsid w:val="0021065F"/>
    <w:rsid w:val="00211846"/>
    <w:rsid w:val="002120A3"/>
    <w:rsid w:val="0021233F"/>
    <w:rsid w:val="00212C6A"/>
    <w:rsid w:val="00214477"/>
    <w:rsid w:val="00214D62"/>
    <w:rsid w:val="00215350"/>
    <w:rsid w:val="00215768"/>
    <w:rsid w:val="0021746E"/>
    <w:rsid w:val="002178C5"/>
    <w:rsid w:val="002201B0"/>
    <w:rsid w:val="002206B6"/>
    <w:rsid w:val="00223AA5"/>
    <w:rsid w:val="00223C44"/>
    <w:rsid w:val="00223E28"/>
    <w:rsid w:val="002240B8"/>
    <w:rsid w:val="00226667"/>
    <w:rsid w:val="00226B7A"/>
    <w:rsid w:val="00227241"/>
    <w:rsid w:val="00227964"/>
    <w:rsid w:val="00227F44"/>
    <w:rsid w:val="00230147"/>
    <w:rsid w:val="00230392"/>
    <w:rsid w:val="002303B3"/>
    <w:rsid w:val="002323A7"/>
    <w:rsid w:val="00233297"/>
    <w:rsid w:val="00233438"/>
    <w:rsid w:val="00233D9C"/>
    <w:rsid w:val="00234F32"/>
    <w:rsid w:val="00235231"/>
    <w:rsid w:val="00235B7A"/>
    <w:rsid w:val="002364D1"/>
    <w:rsid w:val="00237611"/>
    <w:rsid w:val="00237E3D"/>
    <w:rsid w:val="00237FAB"/>
    <w:rsid w:val="002400FD"/>
    <w:rsid w:val="0024060E"/>
    <w:rsid w:val="002411BC"/>
    <w:rsid w:val="00243327"/>
    <w:rsid w:val="0024412C"/>
    <w:rsid w:val="00244DC2"/>
    <w:rsid w:val="002462C1"/>
    <w:rsid w:val="0024657B"/>
    <w:rsid w:val="002472E8"/>
    <w:rsid w:val="0025427B"/>
    <w:rsid w:val="0025438B"/>
    <w:rsid w:val="00254970"/>
    <w:rsid w:val="002549D8"/>
    <w:rsid w:val="002562D1"/>
    <w:rsid w:val="002563C6"/>
    <w:rsid w:val="0025680B"/>
    <w:rsid w:val="00256F5C"/>
    <w:rsid w:val="002570BB"/>
    <w:rsid w:val="00257ACC"/>
    <w:rsid w:val="002605EC"/>
    <w:rsid w:val="00260718"/>
    <w:rsid w:val="00260A5E"/>
    <w:rsid w:val="00261B34"/>
    <w:rsid w:val="00264610"/>
    <w:rsid w:val="00266B97"/>
    <w:rsid w:val="00266E57"/>
    <w:rsid w:val="002670AD"/>
    <w:rsid w:val="002706D0"/>
    <w:rsid w:val="00271D8C"/>
    <w:rsid w:val="00272775"/>
    <w:rsid w:val="00272E04"/>
    <w:rsid w:val="00274144"/>
    <w:rsid w:val="00274CEB"/>
    <w:rsid w:val="00275776"/>
    <w:rsid w:val="002765B1"/>
    <w:rsid w:val="00276ACD"/>
    <w:rsid w:val="00280C86"/>
    <w:rsid w:val="00282C8E"/>
    <w:rsid w:val="00282E13"/>
    <w:rsid w:val="00283A14"/>
    <w:rsid w:val="00283C71"/>
    <w:rsid w:val="00285EAF"/>
    <w:rsid w:val="00286E3D"/>
    <w:rsid w:val="0028711C"/>
    <w:rsid w:val="002871F6"/>
    <w:rsid w:val="0028767D"/>
    <w:rsid w:val="00287ED1"/>
    <w:rsid w:val="00290287"/>
    <w:rsid w:val="0029058D"/>
    <w:rsid w:val="002914D1"/>
    <w:rsid w:val="00291E82"/>
    <w:rsid w:val="0029232B"/>
    <w:rsid w:val="0029343B"/>
    <w:rsid w:val="00293C40"/>
    <w:rsid w:val="00294037"/>
    <w:rsid w:val="002941F8"/>
    <w:rsid w:val="0029445B"/>
    <w:rsid w:val="002948E5"/>
    <w:rsid w:val="00294CAB"/>
    <w:rsid w:val="0029505A"/>
    <w:rsid w:val="0029525C"/>
    <w:rsid w:val="00295353"/>
    <w:rsid w:val="0029557B"/>
    <w:rsid w:val="00295910"/>
    <w:rsid w:val="00297F77"/>
    <w:rsid w:val="00297FA7"/>
    <w:rsid w:val="002A0BCA"/>
    <w:rsid w:val="002A2400"/>
    <w:rsid w:val="002A3318"/>
    <w:rsid w:val="002A4798"/>
    <w:rsid w:val="002A4FDD"/>
    <w:rsid w:val="002A694F"/>
    <w:rsid w:val="002A7986"/>
    <w:rsid w:val="002B1E68"/>
    <w:rsid w:val="002B22A0"/>
    <w:rsid w:val="002B5018"/>
    <w:rsid w:val="002B58D1"/>
    <w:rsid w:val="002B592B"/>
    <w:rsid w:val="002B5FE7"/>
    <w:rsid w:val="002B78AA"/>
    <w:rsid w:val="002C1F33"/>
    <w:rsid w:val="002C207D"/>
    <w:rsid w:val="002C216F"/>
    <w:rsid w:val="002C2B26"/>
    <w:rsid w:val="002C2E8B"/>
    <w:rsid w:val="002C30EC"/>
    <w:rsid w:val="002C3271"/>
    <w:rsid w:val="002C457A"/>
    <w:rsid w:val="002C63EA"/>
    <w:rsid w:val="002C6587"/>
    <w:rsid w:val="002D0593"/>
    <w:rsid w:val="002D127D"/>
    <w:rsid w:val="002D1334"/>
    <w:rsid w:val="002D19FF"/>
    <w:rsid w:val="002D2EE1"/>
    <w:rsid w:val="002D37B5"/>
    <w:rsid w:val="002D3886"/>
    <w:rsid w:val="002D45CB"/>
    <w:rsid w:val="002D4939"/>
    <w:rsid w:val="002D5D26"/>
    <w:rsid w:val="002D5E95"/>
    <w:rsid w:val="002D5F2E"/>
    <w:rsid w:val="002D65E8"/>
    <w:rsid w:val="002E024C"/>
    <w:rsid w:val="002E2F16"/>
    <w:rsid w:val="002E49C6"/>
    <w:rsid w:val="002E596D"/>
    <w:rsid w:val="002E5AB6"/>
    <w:rsid w:val="002F05AA"/>
    <w:rsid w:val="002F2CB4"/>
    <w:rsid w:val="002F4777"/>
    <w:rsid w:val="002F4AA5"/>
    <w:rsid w:val="002F4DFE"/>
    <w:rsid w:val="002F5364"/>
    <w:rsid w:val="002F75F1"/>
    <w:rsid w:val="002F776C"/>
    <w:rsid w:val="002F7826"/>
    <w:rsid w:val="00300A4C"/>
    <w:rsid w:val="00301B91"/>
    <w:rsid w:val="00302A97"/>
    <w:rsid w:val="00304042"/>
    <w:rsid w:val="00305294"/>
    <w:rsid w:val="00305426"/>
    <w:rsid w:val="003106DF"/>
    <w:rsid w:val="0031086A"/>
    <w:rsid w:val="0031586D"/>
    <w:rsid w:val="00315F13"/>
    <w:rsid w:val="0031661A"/>
    <w:rsid w:val="00317A06"/>
    <w:rsid w:val="00317F5B"/>
    <w:rsid w:val="00320803"/>
    <w:rsid w:val="00321824"/>
    <w:rsid w:val="00321A7E"/>
    <w:rsid w:val="00321BCB"/>
    <w:rsid w:val="00323017"/>
    <w:rsid w:val="00323E08"/>
    <w:rsid w:val="003259C8"/>
    <w:rsid w:val="00326AF2"/>
    <w:rsid w:val="00327417"/>
    <w:rsid w:val="003279ED"/>
    <w:rsid w:val="00327A23"/>
    <w:rsid w:val="00327C85"/>
    <w:rsid w:val="0033042C"/>
    <w:rsid w:val="00330E2F"/>
    <w:rsid w:val="00330E3D"/>
    <w:rsid w:val="0033134E"/>
    <w:rsid w:val="00331565"/>
    <w:rsid w:val="00332044"/>
    <w:rsid w:val="00332251"/>
    <w:rsid w:val="00333D29"/>
    <w:rsid w:val="003348E1"/>
    <w:rsid w:val="0033492A"/>
    <w:rsid w:val="00335DEF"/>
    <w:rsid w:val="0034177D"/>
    <w:rsid w:val="00341B72"/>
    <w:rsid w:val="00342221"/>
    <w:rsid w:val="00343672"/>
    <w:rsid w:val="003438AB"/>
    <w:rsid w:val="00343AD3"/>
    <w:rsid w:val="0034412E"/>
    <w:rsid w:val="003446C6"/>
    <w:rsid w:val="00344FCC"/>
    <w:rsid w:val="00345127"/>
    <w:rsid w:val="00346EFD"/>
    <w:rsid w:val="003507E1"/>
    <w:rsid w:val="00351AF4"/>
    <w:rsid w:val="00354B9D"/>
    <w:rsid w:val="00357013"/>
    <w:rsid w:val="00357BC3"/>
    <w:rsid w:val="00360F06"/>
    <w:rsid w:val="003619D4"/>
    <w:rsid w:val="00362180"/>
    <w:rsid w:val="00362D2F"/>
    <w:rsid w:val="00363529"/>
    <w:rsid w:val="00363775"/>
    <w:rsid w:val="00364139"/>
    <w:rsid w:val="003672B9"/>
    <w:rsid w:val="00367F78"/>
    <w:rsid w:val="00367FE0"/>
    <w:rsid w:val="0037092E"/>
    <w:rsid w:val="00372C1A"/>
    <w:rsid w:val="00372C3C"/>
    <w:rsid w:val="003735B9"/>
    <w:rsid w:val="003736D4"/>
    <w:rsid w:val="003739B9"/>
    <w:rsid w:val="00374104"/>
    <w:rsid w:val="00375A8A"/>
    <w:rsid w:val="00375D2D"/>
    <w:rsid w:val="0037727A"/>
    <w:rsid w:val="00377A28"/>
    <w:rsid w:val="00380A02"/>
    <w:rsid w:val="003848BF"/>
    <w:rsid w:val="003862FF"/>
    <w:rsid w:val="00386629"/>
    <w:rsid w:val="0038710C"/>
    <w:rsid w:val="003876EB"/>
    <w:rsid w:val="0038797D"/>
    <w:rsid w:val="00387C95"/>
    <w:rsid w:val="003933A1"/>
    <w:rsid w:val="00393991"/>
    <w:rsid w:val="00393A4C"/>
    <w:rsid w:val="003948F3"/>
    <w:rsid w:val="00394DE9"/>
    <w:rsid w:val="003956B2"/>
    <w:rsid w:val="00395FF6"/>
    <w:rsid w:val="003963A3"/>
    <w:rsid w:val="0039652F"/>
    <w:rsid w:val="00396A60"/>
    <w:rsid w:val="0039750E"/>
    <w:rsid w:val="00397B5B"/>
    <w:rsid w:val="003A01F4"/>
    <w:rsid w:val="003A0F96"/>
    <w:rsid w:val="003A1E9E"/>
    <w:rsid w:val="003A293E"/>
    <w:rsid w:val="003A29FC"/>
    <w:rsid w:val="003A2EC9"/>
    <w:rsid w:val="003A35A4"/>
    <w:rsid w:val="003A3D80"/>
    <w:rsid w:val="003A42C8"/>
    <w:rsid w:val="003A4EA7"/>
    <w:rsid w:val="003A5D2A"/>
    <w:rsid w:val="003A7DDD"/>
    <w:rsid w:val="003B0BC8"/>
    <w:rsid w:val="003B27A4"/>
    <w:rsid w:val="003B394F"/>
    <w:rsid w:val="003B46D5"/>
    <w:rsid w:val="003B6F03"/>
    <w:rsid w:val="003B783F"/>
    <w:rsid w:val="003B7F51"/>
    <w:rsid w:val="003C0C00"/>
    <w:rsid w:val="003C1835"/>
    <w:rsid w:val="003C209B"/>
    <w:rsid w:val="003C3985"/>
    <w:rsid w:val="003C42FB"/>
    <w:rsid w:val="003C501C"/>
    <w:rsid w:val="003C6612"/>
    <w:rsid w:val="003C7221"/>
    <w:rsid w:val="003C7A9C"/>
    <w:rsid w:val="003C7ED9"/>
    <w:rsid w:val="003D07E3"/>
    <w:rsid w:val="003D07EC"/>
    <w:rsid w:val="003D205F"/>
    <w:rsid w:val="003D3A03"/>
    <w:rsid w:val="003D4673"/>
    <w:rsid w:val="003D5004"/>
    <w:rsid w:val="003D6277"/>
    <w:rsid w:val="003D6669"/>
    <w:rsid w:val="003D672B"/>
    <w:rsid w:val="003D6842"/>
    <w:rsid w:val="003D69A2"/>
    <w:rsid w:val="003D780C"/>
    <w:rsid w:val="003D78A9"/>
    <w:rsid w:val="003D7EA4"/>
    <w:rsid w:val="003E0E40"/>
    <w:rsid w:val="003E14EA"/>
    <w:rsid w:val="003E32B0"/>
    <w:rsid w:val="003E347D"/>
    <w:rsid w:val="003E3B8B"/>
    <w:rsid w:val="003E4967"/>
    <w:rsid w:val="003E4C0C"/>
    <w:rsid w:val="003E4F02"/>
    <w:rsid w:val="003E58A9"/>
    <w:rsid w:val="003E5DDD"/>
    <w:rsid w:val="003E601D"/>
    <w:rsid w:val="003E60FE"/>
    <w:rsid w:val="003E627E"/>
    <w:rsid w:val="003E7BFE"/>
    <w:rsid w:val="003E7F8C"/>
    <w:rsid w:val="003F1E8F"/>
    <w:rsid w:val="003F2429"/>
    <w:rsid w:val="003F2A8D"/>
    <w:rsid w:val="003F38DF"/>
    <w:rsid w:val="003F4E9C"/>
    <w:rsid w:val="003F5576"/>
    <w:rsid w:val="003F5C9D"/>
    <w:rsid w:val="003F5E4B"/>
    <w:rsid w:val="003F670C"/>
    <w:rsid w:val="003F7419"/>
    <w:rsid w:val="003F7FCE"/>
    <w:rsid w:val="00400B6C"/>
    <w:rsid w:val="00401FFF"/>
    <w:rsid w:val="0040290B"/>
    <w:rsid w:val="00403EE3"/>
    <w:rsid w:val="00404055"/>
    <w:rsid w:val="00406484"/>
    <w:rsid w:val="004115DC"/>
    <w:rsid w:val="00411EBC"/>
    <w:rsid w:val="00412ECE"/>
    <w:rsid w:val="00413279"/>
    <w:rsid w:val="004138AD"/>
    <w:rsid w:val="004144CF"/>
    <w:rsid w:val="00414533"/>
    <w:rsid w:val="00416CAE"/>
    <w:rsid w:val="004179F6"/>
    <w:rsid w:val="00420318"/>
    <w:rsid w:val="004203A7"/>
    <w:rsid w:val="00420599"/>
    <w:rsid w:val="004211C6"/>
    <w:rsid w:val="00421932"/>
    <w:rsid w:val="00421B6B"/>
    <w:rsid w:val="00422113"/>
    <w:rsid w:val="00422F69"/>
    <w:rsid w:val="00423789"/>
    <w:rsid w:val="00425E6F"/>
    <w:rsid w:val="0042651A"/>
    <w:rsid w:val="00426C68"/>
    <w:rsid w:val="004277B7"/>
    <w:rsid w:val="004311B3"/>
    <w:rsid w:val="004313D2"/>
    <w:rsid w:val="00431698"/>
    <w:rsid w:val="00431799"/>
    <w:rsid w:val="00431C86"/>
    <w:rsid w:val="00432804"/>
    <w:rsid w:val="00433190"/>
    <w:rsid w:val="00434451"/>
    <w:rsid w:val="004348DA"/>
    <w:rsid w:val="00434B3D"/>
    <w:rsid w:val="00436D76"/>
    <w:rsid w:val="004422FD"/>
    <w:rsid w:val="00444316"/>
    <w:rsid w:val="0044438F"/>
    <w:rsid w:val="00444408"/>
    <w:rsid w:val="00444660"/>
    <w:rsid w:val="004447CF"/>
    <w:rsid w:val="00444AE7"/>
    <w:rsid w:val="00444BF7"/>
    <w:rsid w:val="00444EBB"/>
    <w:rsid w:val="00450429"/>
    <w:rsid w:val="00450513"/>
    <w:rsid w:val="00450672"/>
    <w:rsid w:val="004512DB"/>
    <w:rsid w:val="004513C4"/>
    <w:rsid w:val="004538BE"/>
    <w:rsid w:val="00456BFE"/>
    <w:rsid w:val="00457C10"/>
    <w:rsid w:val="00457D08"/>
    <w:rsid w:val="00461223"/>
    <w:rsid w:val="0046197F"/>
    <w:rsid w:val="00461E52"/>
    <w:rsid w:val="004628DA"/>
    <w:rsid w:val="00463646"/>
    <w:rsid w:val="00463AA3"/>
    <w:rsid w:val="0046487D"/>
    <w:rsid w:val="00464B4A"/>
    <w:rsid w:val="00464F53"/>
    <w:rsid w:val="00465028"/>
    <w:rsid w:val="00465B96"/>
    <w:rsid w:val="00465C8B"/>
    <w:rsid w:val="00467D5E"/>
    <w:rsid w:val="00470B2E"/>
    <w:rsid w:val="00470FB7"/>
    <w:rsid w:val="00471147"/>
    <w:rsid w:val="00471CE6"/>
    <w:rsid w:val="0047296B"/>
    <w:rsid w:val="0047369F"/>
    <w:rsid w:val="00473858"/>
    <w:rsid w:val="00473A82"/>
    <w:rsid w:val="004742EB"/>
    <w:rsid w:val="004744E8"/>
    <w:rsid w:val="00474990"/>
    <w:rsid w:val="00474D9B"/>
    <w:rsid w:val="00475214"/>
    <w:rsid w:val="00476317"/>
    <w:rsid w:val="00477FF5"/>
    <w:rsid w:val="0048121E"/>
    <w:rsid w:val="0048127D"/>
    <w:rsid w:val="0048160C"/>
    <w:rsid w:val="00481A29"/>
    <w:rsid w:val="00482B79"/>
    <w:rsid w:val="00482FDA"/>
    <w:rsid w:val="00483632"/>
    <w:rsid w:val="00483F8B"/>
    <w:rsid w:val="00485DBB"/>
    <w:rsid w:val="00485EC4"/>
    <w:rsid w:val="00487AA2"/>
    <w:rsid w:val="0049016A"/>
    <w:rsid w:val="00492A07"/>
    <w:rsid w:val="00492EA6"/>
    <w:rsid w:val="00493152"/>
    <w:rsid w:val="004937BA"/>
    <w:rsid w:val="004937F1"/>
    <w:rsid w:val="00493939"/>
    <w:rsid w:val="0049410A"/>
    <w:rsid w:val="004944E7"/>
    <w:rsid w:val="00494F73"/>
    <w:rsid w:val="00495B78"/>
    <w:rsid w:val="004975BD"/>
    <w:rsid w:val="00497F01"/>
    <w:rsid w:val="004A29B0"/>
    <w:rsid w:val="004A2D16"/>
    <w:rsid w:val="004A4F69"/>
    <w:rsid w:val="004A5E8F"/>
    <w:rsid w:val="004A5EEC"/>
    <w:rsid w:val="004A6430"/>
    <w:rsid w:val="004A7546"/>
    <w:rsid w:val="004B1BC8"/>
    <w:rsid w:val="004B1F48"/>
    <w:rsid w:val="004B23F2"/>
    <w:rsid w:val="004B2B58"/>
    <w:rsid w:val="004B3073"/>
    <w:rsid w:val="004B42BE"/>
    <w:rsid w:val="004B57C9"/>
    <w:rsid w:val="004B637A"/>
    <w:rsid w:val="004B641D"/>
    <w:rsid w:val="004B712F"/>
    <w:rsid w:val="004B759A"/>
    <w:rsid w:val="004B7B80"/>
    <w:rsid w:val="004C1AFA"/>
    <w:rsid w:val="004C1F8D"/>
    <w:rsid w:val="004C2195"/>
    <w:rsid w:val="004C7861"/>
    <w:rsid w:val="004C7CCB"/>
    <w:rsid w:val="004D0C37"/>
    <w:rsid w:val="004D15E2"/>
    <w:rsid w:val="004D4520"/>
    <w:rsid w:val="004D5EAB"/>
    <w:rsid w:val="004D60C9"/>
    <w:rsid w:val="004D61EE"/>
    <w:rsid w:val="004D7B13"/>
    <w:rsid w:val="004D7E4D"/>
    <w:rsid w:val="004E0BEB"/>
    <w:rsid w:val="004E0E4F"/>
    <w:rsid w:val="004E3128"/>
    <w:rsid w:val="004E3963"/>
    <w:rsid w:val="004E4280"/>
    <w:rsid w:val="004E4C7F"/>
    <w:rsid w:val="004E60ED"/>
    <w:rsid w:val="004E67F6"/>
    <w:rsid w:val="004E6A64"/>
    <w:rsid w:val="004E7E6D"/>
    <w:rsid w:val="004F03F5"/>
    <w:rsid w:val="004F2878"/>
    <w:rsid w:val="004F4CDA"/>
    <w:rsid w:val="004F4EBB"/>
    <w:rsid w:val="004F5F9D"/>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613"/>
    <w:rsid w:val="00507909"/>
    <w:rsid w:val="00510DA3"/>
    <w:rsid w:val="005111F8"/>
    <w:rsid w:val="0051170C"/>
    <w:rsid w:val="00511732"/>
    <w:rsid w:val="00512988"/>
    <w:rsid w:val="00512A64"/>
    <w:rsid w:val="005133A9"/>
    <w:rsid w:val="00514197"/>
    <w:rsid w:val="00514C2A"/>
    <w:rsid w:val="0051518F"/>
    <w:rsid w:val="00515876"/>
    <w:rsid w:val="00515FE1"/>
    <w:rsid w:val="00517D73"/>
    <w:rsid w:val="00520FA2"/>
    <w:rsid w:val="0052209C"/>
    <w:rsid w:val="00524D4C"/>
    <w:rsid w:val="00524D74"/>
    <w:rsid w:val="005265C5"/>
    <w:rsid w:val="005270B9"/>
    <w:rsid w:val="00527A61"/>
    <w:rsid w:val="00527C0B"/>
    <w:rsid w:val="00530508"/>
    <w:rsid w:val="00531F83"/>
    <w:rsid w:val="00532B06"/>
    <w:rsid w:val="0053442B"/>
    <w:rsid w:val="005362DE"/>
    <w:rsid w:val="00537DE2"/>
    <w:rsid w:val="0054002D"/>
    <w:rsid w:val="00541159"/>
    <w:rsid w:val="00541E57"/>
    <w:rsid w:val="00542129"/>
    <w:rsid w:val="00542444"/>
    <w:rsid w:val="005426C8"/>
    <w:rsid w:val="00542FF5"/>
    <w:rsid w:val="00543110"/>
    <w:rsid w:val="00543567"/>
    <w:rsid w:val="00543D69"/>
    <w:rsid w:val="005441DB"/>
    <w:rsid w:val="00545773"/>
    <w:rsid w:val="005471AE"/>
    <w:rsid w:val="005511B0"/>
    <w:rsid w:val="00551A5B"/>
    <w:rsid w:val="00552B82"/>
    <w:rsid w:val="00553580"/>
    <w:rsid w:val="00553C2A"/>
    <w:rsid w:val="00554305"/>
    <w:rsid w:val="00554FD9"/>
    <w:rsid w:val="005554AA"/>
    <w:rsid w:val="00556BE1"/>
    <w:rsid w:val="005572D0"/>
    <w:rsid w:val="00560226"/>
    <w:rsid w:val="00560E01"/>
    <w:rsid w:val="00562117"/>
    <w:rsid w:val="00562CBE"/>
    <w:rsid w:val="00563CE1"/>
    <w:rsid w:val="00564BA3"/>
    <w:rsid w:val="00564E91"/>
    <w:rsid w:val="005726BA"/>
    <w:rsid w:val="0057440C"/>
    <w:rsid w:val="0057469B"/>
    <w:rsid w:val="0057652E"/>
    <w:rsid w:val="00577E43"/>
    <w:rsid w:val="005814E4"/>
    <w:rsid w:val="00581D9E"/>
    <w:rsid w:val="00581DC2"/>
    <w:rsid w:val="00582981"/>
    <w:rsid w:val="00583CDD"/>
    <w:rsid w:val="00584F7F"/>
    <w:rsid w:val="00586D5B"/>
    <w:rsid w:val="00587EFF"/>
    <w:rsid w:val="005900C9"/>
    <w:rsid w:val="005902BA"/>
    <w:rsid w:val="00590756"/>
    <w:rsid w:val="005914E8"/>
    <w:rsid w:val="00594224"/>
    <w:rsid w:val="00595DB8"/>
    <w:rsid w:val="00596219"/>
    <w:rsid w:val="00597FCD"/>
    <w:rsid w:val="005A015D"/>
    <w:rsid w:val="005A043E"/>
    <w:rsid w:val="005A09D3"/>
    <w:rsid w:val="005A0AB1"/>
    <w:rsid w:val="005A1009"/>
    <w:rsid w:val="005A12C0"/>
    <w:rsid w:val="005A1C38"/>
    <w:rsid w:val="005A304E"/>
    <w:rsid w:val="005A3212"/>
    <w:rsid w:val="005A457C"/>
    <w:rsid w:val="005A6DA3"/>
    <w:rsid w:val="005B01E6"/>
    <w:rsid w:val="005B16A4"/>
    <w:rsid w:val="005B1884"/>
    <w:rsid w:val="005B18EC"/>
    <w:rsid w:val="005B2BAF"/>
    <w:rsid w:val="005B2DD1"/>
    <w:rsid w:val="005B348E"/>
    <w:rsid w:val="005B58B3"/>
    <w:rsid w:val="005B5AC2"/>
    <w:rsid w:val="005B61C1"/>
    <w:rsid w:val="005B6466"/>
    <w:rsid w:val="005B791F"/>
    <w:rsid w:val="005B7E01"/>
    <w:rsid w:val="005C09B0"/>
    <w:rsid w:val="005C0F72"/>
    <w:rsid w:val="005C17CD"/>
    <w:rsid w:val="005C214C"/>
    <w:rsid w:val="005C251A"/>
    <w:rsid w:val="005C27AA"/>
    <w:rsid w:val="005C31F2"/>
    <w:rsid w:val="005C760A"/>
    <w:rsid w:val="005D10E3"/>
    <w:rsid w:val="005D1350"/>
    <w:rsid w:val="005D1C37"/>
    <w:rsid w:val="005D1CF5"/>
    <w:rsid w:val="005D2451"/>
    <w:rsid w:val="005D399C"/>
    <w:rsid w:val="005D4AB6"/>
    <w:rsid w:val="005D5707"/>
    <w:rsid w:val="005D5B98"/>
    <w:rsid w:val="005D5C7F"/>
    <w:rsid w:val="005D6764"/>
    <w:rsid w:val="005D695A"/>
    <w:rsid w:val="005D783B"/>
    <w:rsid w:val="005E08A7"/>
    <w:rsid w:val="005E1471"/>
    <w:rsid w:val="005E20AC"/>
    <w:rsid w:val="005E2201"/>
    <w:rsid w:val="005E2B8E"/>
    <w:rsid w:val="005E328C"/>
    <w:rsid w:val="005E4682"/>
    <w:rsid w:val="005E4984"/>
    <w:rsid w:val="005E4AF0"/>
    <w:rsid w:val="005E5483"/>
    <w:rsid w:val="005E60EE"/>
    <w:rsid w:val="005E7AB2"/>
    <w:rsid w:val="005E7CC1"/>
    <w:rsid w:val="005E7F2C"/>
    <w:rsid w:val="005F048F"/>
    <w:rsid w:val="005F0602"/>
    <w:rsid w:val="005F14C2"/>
    <w:rsid w:val="005F1F79"/>
    <w:rsid w:val="005F373A"/>
    <w:rsid w:val="005F4C06"/>
    <w:rsid w:val="005F7548"/>
    <w:rsid w:val="00601674"/>
    <w:rsid w:val="006019D6"/>
    <w:rsid w:val="0060316D"/>
    <w:rsid w:val="006032E4"/>
    <w:rsid w:val="00604B9C"/>
    <w:rsid w:val="00605A6B"/>
    <w:rsid w:val="006064CB"/>
    <w:rsid w:val="0060723A"/>
    <w:rsid w:val="006072E7"/>
    <w:rsid w:val="00610569"/>
    <w:rsid w:val="00610C3D"/>
    <w:rsid w:val="00611145"/>
    <w:rsid w:val="0061219F"/>
    <w:rsid w:val="00612356"/>
    <w:rsid w:val="0061303C"/>
    <w:rsid w:val="00613748"/>
    <w:rsid w:val="00614C68"/>
    <w:rsid w:val="00615385"/>
    <w:rsid w:val="0061551F"/>
    <w:rsid w:val="00615E8A"/>
    <w:rsid w:val="006177E6"/>
    <w:rsid w:val="00617BE4"/>
    <w:rsid w:val="00617F6E"/>
    <w:rsid w:val="00622C93"/>
    <w:rsid w:val="00623CE4"/>
    <w:rsid w:val="006246D3"/>
    <w:rsid w:val="00624C8B"/>
    <w:rsid w:val="00625EA2"/>
    <w:rsid w:val="00626660"/>
    <w:rsid w:val="006266B3"/>
    <w:rsid w:val="00626C4E"/>
    <w:rsid w:val="00627721"/>
    <w:rsid w:val="0062777F"/>
    <w:rsid w:val="00627D8A"/>
    <w:rsid w:val="006302CC"/>
    <w:rsid w:val="00630FA0"/>
    <w:rsid w:val="00631303"/>
    <w:rsid w:val="006328A2"/>
    <w:rsid w:val="0063429F"/>
    <w:rsid w:val="0063446B"/>
    <w:rsid w:val="0063518C"/>
    <w:rsid w:val="00635AEA"/>
    <w:rsid w:val="00636A15"/>
    <w:rsid w:val="00636F3F"/>
    <w:rsid w:val="0063724A"/>
    <w:rsid w:val="006406FE"/>
    <w:rsid w:val="00640A09"/>
    <w:rsid w:val="00640ACF"/>
    <w:rsid w:val="006414A6"/>
    <w:rsid w:val="00641A45"/>
    <w:rsid w:val="00643095"/>
    <w:rsid w:val="0064376A"/>
    <w:rsid w:val="0064386D"/>
    <w:rsid w:val="00646F90"/>
    <w:rsid w:val="00647815"/>
    <w:rsid w:val="00651974"/>
    <w:rsid w:val="006520B7"/>
    <w:rsid w:val="006529B5"/>
    <w:rsid w:val="00652D83"/>
    <w:rsid w:val="00652E8F"/>
    <w:rsid w:val="00652FD2"/>
    <w:rsid w:val="00653442"/>
    <w:rsid w:val="00653AF8"/>
    <w:rsid w:val="00653C95"/>
    <w:rsid w:val="00653D8A"/>
    <w:rsid w:val="00654739"/>
    <w:rsid w:val="00655430"/>
    <w:rsid w:val="0065600C"/>
    <w:rsid w:val="006560AB"/>
    <w:rsid w:val="006564B7"/>
    <w:rsid w:val="00656F7C"/>
    <w:rsid w:val="0066007D"/>
    <w:rsid w:val="00661095"/>
    <w:rsid w:val="00661DC3"/>
    <w:rsid w:val="00663E1B"/>
    <w:rsid w:val="00664139"/>
    <w:rsid w:val="0066427A"/>
    <w:rsid w:val="00664C0C"/>
    <w:rsid w:val="00664CE0"/>
    <w:rsid w:val="00664DDB"/>
    <w:rsid w:val="00665546"/>
    <w:rsid w:val="00665C90"/>
    <w:rsid w:val="006675B4"/>
    <w:rsid w:val="006678F2"/>
    <w:rsid w:val="00670507"/>
    <w:rsid w:val="00670817"/>
    <w:rsid w:val="00672ED9"/>
    <w:rsid w:val="006738F4"/>
    <w:rsid w:val="00675F68"/>
    <w:rsid w:val="00675FBA"/>
    <w:rsid w:val="006779A8"/>
    <w:rsid w:val="00680292"/>
    <w:rsid w:val="00680355"/>
    <w:rsid w:val="00680CF2"/>
    <w:rsid w:val="00680DD7"/>
    <w:rsid w:val="00681501"/>
    <w:rsid w:val="00681845"/>
    <w:rsid w:val="00683118"/>
    <w:rsid w:val="00683750"/>
    <w:rsid w:val="0068450B"/>
    <w:rsid w:val="00684C59"/>
    <w:rsid w:val="00684E29"/>
    <w:rsid w:val="006850F1"/>
    <w:rsid w:val="006855E8"/>
    <w:rsid w:val="00687021"/>
    <w:rsid w:val="006872A5"/>
    <w:rsid w:val="00687701"/>
    <w:rsid w:val="006877C2"/>
    <w:rsid w:val="006903B1"/>
    <w:rsid w:val="00690561"/>
    <w:rsid w:val="00691CAF"/>
    <w:rsid w:val="0069391A"/>
    <w:rsid w:val="0069446C"/>
    <w:rsid w:val="00695118"/>
    <w:rsid w:val="006958D2"/>
    <w:rsid w:val="00696F2E"/>
    <w:rsid w:val="006975C9"/>
    <w:rsid w:val="00697647"/>
    <w:rsid w:val="00697F2D"/>
    <w:rsid w:val="00697F6E"/>
    <w:rsid w:val="006A008D"/>
    <w:rsid w:val="006A0F26"/>
    <w:rsid w:val="006A1BE8"/>
    <w:rsid w:val="006A2BB6"/>
    <w:rsid w:val="006A36DC"/>
    <w:rsid w:val="006A52E6"/>
    <w:rsid w:val="006A54D7"/>
    <w:rsid w:val="006A6FD1"/>
    <w:rsid w:val="006A70B0"/>
    <w:rsid w:val="006A77F2"/>
    <w:rsid w:val="006A7D4F"/>
    <w:rsid w:val="006B04AB"/>
    <w:rsid w:val="006B0535"/>
    <w:rsid w:val="006B17DF"/>
    <w:rsid w:val="006B1A90"/>
    <w:rsid w:val="006B20F1"/>
    <w:rsid w:val="006B2BDB"/>
    <w:rsid w:val="006B3611"/>
    <w:rsid w:val="006B4C36"/>
    <w:rsid w:val="006B5895"/>
    <w:rsid w:val="006B690C"/>
    <w:rsid w:val="006B7C74"/>
    <w:rsid w:val="006C045D"/>
    <w:rsid w:val="006C17F2"/>
    <w:rsid w:val="006C1C3E"/>
    <w:rsid w:val="006C2CB6"/>
    <w:rsid w:val="006C5A3C"/>
    <w:rsid w:val="006C62EE"/>
    <w:rsid w:val="006C68F5"/>
    <w:rsid w:val="006D002E"/>
    <w:rsid w:val="006D5A4A"/>
    <w:rsid w:val="006D5A57"/>
    <w:rsid w:val="006D67D4"/>
    <w:rsid w:val="006D6E8A"/>
    <w:rsid w:val="006D71F6"/>
    <w:rsid w:val="006D76E7"/>
    <w:rsid w:val="006D7A52"/>
    <w:rsid w:val="006D7B6A"/>
    <w:rsid w:val="006E099B"/>
    <w:rsid w:val="006E1E42"/>
    <w:rsid w:val="006E20B3"/>
    <w:rsid w:val="006E307E"/>
    <w:rsid w:val="006E415C"/>
    <w:rsid w:val="006E4491"/>
    <w:rsid w:val="006E4FDA"/>
    <w:rsid w:val="006E57A1"/>
    <w:rsid w:val="006E60DB"/>
    <w:rsid w:val="006F0BBC"/>
    <w:rsid w:val="006F312D"/>
    <w:rsid w:val="006F6A9D"/>
    <w:rsid w:val="007004CE"/>
    <w:rsid w:val="007018DF"/>
    <w:rsid w:val="00701D06"/>
    <w:rsid w:val="00702662"/>
    <w:rsid w:val="00705777"/>
    <w:rsid w:val="00710EE5"/>
    <w:rsid w:val="00710F54"/>
    <w:rsid w:val="00711154"/>
    <w:rsid w:val="00711975"/>
    <w:rsid w:val="00711D2E"/>
    <w:rsid w:val="00711DA4"/>
    <w:rsid w:val="00712181"/>
    <w:rsid w:val="007138FC"/>
    <w:rsid w:val="007149E0"/>
    <w:rsid w:val="00714CA8"/>
    <w:rsid w:val="0071566D"/>
    <w:rsid w:val="007203BD"/>
    <w:rsid w:val="00720CE1"/>
    <w:rsid w:val="007224FE"/>
    <w:rsid w:val="007234A8"/>
    <w:rsid w:val="00723F85"/>
    <w:rsid w:val="00725687"/>
    <w:rsid w:val="00726809"/>
    <w:rsid w:val="00727D6D"/>
    <w:rsid w:val="00727F72"/>
    <w:rsid w:val="0073061B"/>
    <w:rsid w:val="007306C7"/>
    <w:rsid w:val="00731EA0"/>
    <w:rsid w:val="00731F82"/>
    <w:rsid w:val="00733B01"/>
    <w:rsid w:val="0073438E"/>
    <w:rsid w:val="00736BC9"/>
    <w:rsid w:val="0073785B"/>
    <w:rsid w:val="00740B1C"/>
    <w:rsid w:val="00741615"/>
    <w:rsid w:val="00741727"/>
    <w:rsid w:val="00741E92"/>
    <w:rsid w:val="00742133"/>
    <w:rsid w:val="00742567"/>
    <w:rsid w:val="00742AF8"/>
    <w:rsid w:val="00742DEE"/>
    <w:rsid w:val="00742DF0"/>
    <w:rsid w:val="00743969"/>
    <w:rsid w:val="007442D0"/>
    <w:rsid w:val="007452F3"/>
    <w:rsid w:val="007461A4"/>
    <w:rsid w:val="00747210"/>
    <w:rsid w:val="007476FB"/>
    <w:rsid w:val="007505DC"/>
    <w:rsid w:val="00750DB9"/>
    <w:rsid w:val="00751C78"/>
    <w:rsid w:val="007522FC"/>
    <w:rsid w:val="007530BA"/>
    <w:rsid w:val="0075331B"/>
    <w:rsid w:val="00753884"/>
    <w:rsid w:val="0075402E"/>
    <w:rsid w:val="0075457E"/>
    <w:rsid w:val="0075462A"/>
    <w:rsid w:val="00754704"/>
    <w:rsid w:val="007549C9"/>
    <w:rsid w:val="00754C37"/>
    <w:rsid w:val="007559E6"/>
    <w:rsid w:val="00756574"/>
    <w:rsid w:val="00756785"/>
    <w:rsid w:val="007575BC"/>
    <w:rsid w:val="00757D8F"/>
    <w:rsid w:val="007623A6"/>
    <w:rsid w:val="00762D4D"/>
    <w:rsid w:val="0076310F"/>
    <w:rsid w:val="007634F3"/>
    <w:rsid w:val="007639DD"/>
    <w:rsid w:val="00763D0A"/>
    <w:rsid w:val="00764AF2"/>
    <w:rsid w:val="00764E7A"/>
    <w:rsid w:val="0076561D"/>
    <w:rsid w:val="007673DD"/>
    <w:rsid w:val="00767DD6"/>
    <w:rsid w:val="00770279"/>
    <w:rsid w:val="007717D7"/>
    <w:rsid w:val="00771DC5"/>
    <w:rsid w:val="00772048"/>
    <w:rsid w:val="00772AC0"/>
    <w:rsid w:val="00773151"/>
    <w:rsid w:val="007733AF"/>
    <w:rsid w:val="00773CDF"/>
    <w:rsid w:val="0077437E"/>
    <w:rsid w:val="007754E7"/>
    <w:rsid w:val="00777F3E"/>
    <w:rsid w:val="007803C9"/>
    <w:rsid w:val="00781E9D"/>
    <w:rsid w:val="007820D6"/>
    <w:rsid w:val="007823F4"/>
    <w:rsid w:val="00782F57"/>
    <w:rsid w:val="00783E4F"/>
    <w:rsid w:val="007843EB"/>
    <w:rsid w:val="00785C85"/>
    <w:rsid w:val="00787513"/>
    <w:rsid w:val="00790542"/>
    <w:rsid w:val="00791815"/>
    <w:rsid w:val="00791873"/>
    <w:rsid w:val="007919C0"/>
    <w:rsid w:val="00791BDA"/>
    <w:rsid w:val="007946FB"/>
    <w:rsid w:val="007948FD"/>
    <w:rsid w:val="00794CB9"/>
    <w:rsid w:val="00794EF8"/>
    <w:rsid w:val="00795ADA"/>
    <w:rsid w:val="00795BCE"/>
    <w:rsid w:val="00796B30"/>
    <w:rsid w:val="007A0ECD"/>
    <w:rsid w:val="007A15FD"/>
    <w:rsid w:val="007A1912"/>
    <w:rsid w:val="007A24CE"/>
    <w:rsid w:val="007A2D93"/>
    <w:rsid w:val="007A39C4"/>
    <w:rsid w:val="007A3E9C"/>
    <w:rsid w:val="007A4319"/>
    <w:rsid w:val="007A4541"/>
    <w:rsid w:val="007A4CB0"/>
    <w:rsid w:val="007A51D6"/>
    <w:rsid w:val="007A6E41"/>
    <w:rsid w:val="007A7D12"/>
    <w:rsid w:val="007B04FA"/>
    <w:rsid w:val="007B1066"/>
    <w:rsid w:val="007B1942"/>
    <w:rsid w:val="007B1ADD"/>
    <w:rsid w:val="007B3162"/>
    <w:rsid w:val="007B4534"/>
    <w:rsid w:val="007B509C"/>
    <w:rsid w:val="007B62CE"/>
    <w:rsid w:val="007B6554"/>
    <w:rsid w:val="007C0579"/>
    <w:rsid w:val="007C091A"/>
    <w:rsid w:val="007C0C4B"/>
    <w:rsid w:val="007C0F86"/>
    <w:rsid w:val="007C2AC6"/>
    <w:rsid w:val="007C3CBA"/>
    <w:rsid w:val="007C70A7"/>
    <w:rsid w:val="007C7590"/>
    <w:rsid w:val="007D2214"/>
    <w:rsid w:val="007D312E"/>
    <w:rsid w:val="007D349B"/>
    <w:rsid w:val="007D4653"/>
    <w:rsid w:val="007D4B2D"/>
    <w:rsid w:val="007D729A"/>
    <w:rsid w:val="007E045A"/>
    <w:rsid w:val="007E0F1C"/>
    <w:rsid w:val="007E11B6"/>
    <w:rsid w:val="007E11D1"/>
    <w:rsid w:val="007E19A8"/>
    <w:rsid w:val="007E2862"/>
    <w:rsid w:val="007E33C8"/>
    <w:rsid w:val="007E367B"/>
    <w:rsid w:val="007E36E6"/>
    <w:rsid w:val="007E3D2D"/>
    <w:rsid w:val="007E4541"/>
    <w:rsid w:val="007E481E"/>
    <w:rsid w:val="007E4B62"/>
    <w:rsid w:val="007E6756"/>
    <w:rsid w:val="007E6F72"/>
    <w:rsid w:val="007E70AB"/>
    <w:rsid w:val="007E78DE"/>
    <w:rsid w:val="007F0FDB"/>
    <w:rsid w:val="007F30EF"/>
    <w:rsid w:val="007F374E"/>
    <w:rsid w:val="007F3DEB"/>
    <w:rsid w:val="007F44C5"/>
    <w:rsid w:val="007F467C"/>
    <w:rsid w:val="007F700F"/>
    <w:rsid w:val="007F75EA"/>
    <w:rsid w:val="007F7718"/>
    <w:rsid w:val="007F799C"/>
    <w:rsid w:val="00800CD0"/>
    <w:rsid w:val="0080166B"/>
    <w:rsid w:val="00801765"/>
    <w:rsid w:val="008039A4"/>
    <w:rsid w:val="00804201"/>
    <w:rsid w:val="00804396"/>
    <w:rsid w:val="00805486"/>
    <w:rsid w:val="0080686E"/>
    <w:rsid w:val="00806B4F"/>
    <w:rsid w:val="00806E3B"/>
    <w:rsid w:val="0080739F"/>
    <w:rsid w:val="0081234C"/>
    <w:rsid w:val="00812DD5"/>
    <w:rsid w:val="00812F45"/>
    <w:rsid w:val="00813B11"/>
    <w:rsid w:val="0081465B"/>
    <w:rsid w:val="00815E44"/>
    <w:rsid w:val="00816E6D"/>
    <w:rsid w:val="00817D8E"/>
    <w:rsid w:val="00821D17"/>
    <w:rsid w:val="00822B12"/>
    <w:rsid w:val="00822E5F"/>
    <w:rsid w:val="008241C1"/>
    <w:rsid w:val="00824813"/>
    <w:rsid w:val="00824CBB"/>
    <w:rsid w:val="00825C97"/>
    <w:rsid w:val="00825CD9"/>
    <w:rsid w:val="0082603D"/>
    <w:rsid w:val="00827DE1"/>
    <w:rsid w:val="0083030C"/>
    <w:rsid w:val="00831261"/>
    <w:rsid w:val="00831CFD"/>
    <w:rsid w:val="008320EE"/>
    <w:rsid w:val="008328FC"/>
    <w:rsid w:val="00833368"/>
    <w:rsid w:val="00833681"/>
    <w:rsid w:val="0083399A"/>
    <w:rsid w:val="0083531B"/>
    <w:rsid w:val="00836FD3"/>
    <w:rsid w:val="0083709C"/>
    <w:rsid w:val="0084301E"/>
    <w:rsid w:val="00843C49"/>
    <w:rsid w:val="00843C53"/>
    <w:rsid w:val="00844370"/>
    <w:rsid w:val="00845980"/>
    <w:rsid w:val="00847397"/>
    <w:rsid w:val="00847B89"/>
    <w:rsid w:val="00847DB0"/>
    <w:rsid w:val="008502D6"/>
    <w:rsid w:val="008509B9"/>
    <w:rsid w:val="0085273C"/>
    <w:rsid w:val="00852D5D"/>
    <w:rsid w:val="0085373C"/>
    <w:rsid w:val="00854C54"/>
    <w:rsid w:val="008559DF"/>
    <w:rsid w:val="00855CDC"/>
    <w:rsid w:val="00856755"/>
    <w:rsid w:val="008568BD"/>
    <w:rsid w:val="00860BB2"/>
    <w:rsid w:val="00860F85"/>
    <w:rsid w:val="00861A9E"/>
    <w:rsid w:val="008628F3"/>
    <w:rsid w:val="008629EA"/>
    <w:rsid w:val="00865FFE"/>
    <w:rsid w:val="00867EC2"/>
    <w:rsid w:val="00871BEA"/>
    <w:rsid w:val="00872594"/>
    <w:rsid w:val="00872776"/>
    <w:rsid w:val="00873386"/>
    <w:rsid w:val="00874344"/>
    <w:rsid w:val="008746D6"/>
    <w:rsid w:val="00874ABE"/>
    <w:rsid w:val="0087589D"/>
    <w:rsid w:val="00876F72"/>
    <w:rsid w:val="00877762"/>
    <w:rsid w:val="00880296"/>
    <w:rsid w:val="008824DD"/>
    <w:rsid w:val="008838A1"/>
    <w:rsid w:val="008848C4"/>
    <w:rsid w:val="00885AFB"/>
    <w:rsid w:val="008860A6"/>
    <w:rsid w:val="00886748"/>
    <w:rsid w:val="0089022E"/>
    <w:rsid w:val="008905F4"/>
    <w:rsid w:val="0089244B"/>
    <w:rsid w:val="0089369A"/>
    <w:rsid w:val="00893F52"/>
    <w:rsid w:val="00893F9D"/>
    <w:rsid w:val="00895969"/>
    <w:rsid w:val="00895DA4"/>
    <w:rsid w:val="00895DA8"/>
    <w:rsid w:val="008960E4"/>
    <w:rsid w:val="008972D0"/>
    <w:rsid w:val="00897A8E"/>
    <w:rsid w:val="008A1193"/>
    <w:rsid w:val="008A341E"/>
    <w:rsid w:val="008A3F2A"/>
    <w:rsid w:val="008A53E0"/>
    <w:rsid w:val="008A5F07"/>
    <w:rsid w:val="008A6652"/>
    <w:rsid w:val="008A6E99"/>
    <w:rsid w:val="008A72AA"/>
    <w:rsid w:val="008B0AF1"/>
    <w:rsid w:val="008B0F0B"/>
    <w:rsid w:val="008B1240"/>
    <w:rsid w:val="008B1BE6"/>
    <w:rsid w:val="008B39D9"/>
    <w:rsid w:val="008B3D94"/>
    <w:rsid w:val="008B43AA"/>
    <w:rsid w:val="008B44C9"/>
    <w:rsid w:val="008B466C"/>
    <w:rsid w:val="008B5189"/>
    <w:rsid w:val="008B5F5A"/>
    <w:rsid w:val="008B7340"/>
    <w:rsid w:val="008C0187"/>
    <w:rsid w:val="008C0D1F"/>
    <w:rsid w:val="008C4C55"/>
    <w:rsid w:val="008C52CA"/>
    <w:rsid w:val="008C73E7"/>
    <w:rsid w:val="008C7CA8"/>
    <w:rsid w:val="008D0753"/>
    <w:rsid w:val="008D0A7B"/>
    <w:rsid w:val="008D2971"/>
    <w:rsid w:val="008D2C17"/>
    <w:rsid w:val="008D32E7"/>
    <w:rsid w:val="008D3761"/>
    <w:rsid w:val="008D420C"/>
    <w:rsid w:val="008D4F3F"/>
    <w:rsid w:val="008D52EC"/>
    <w:rsid w:val="008D60B7"/>
    <w:rsid w:val="008D6CC2"/>
    <w:rsid w:val="008D7083"/>
    <w:rsid w:val="008D7FE9"/>
    <w:rsid w:val="008E0110"/>
    <w:rsid w:val="008E0C33"/>
    <w:rsid w:val="008E0CF8"/>
    <w:rsid w:val="008E340B"/>
    <w:rsid w:val="008E49FF"/>
    <w:rsid w:val="008E56BE"/>
    <w:rsid w:val="008E654D"/>
    <w:rsid w:val="008E660A"/>
    <w:rsid w:val="008E6945"/>
    <w:rsid w:val="008F094A"/>
    <w:rsid w:val="008F10BF"/>
    <w:rsid w:val="008F15C4"/>
    <w:rsid w:val="008F29EA"/>
    <w:rsid w:val="008F2A13"/>
    <w:rsid w:val="008F2E37"/>
    <w:rsid w:val="008F3C8F"/>
    <w:rsid w:val="008F435F"/>
    <w:rsid w:val="008F6A48"/>
    <w:rsid w:val="008F7128"/>
    <w:rsid w:val="008F7DC5"/>
    <w:rsid w:val="0090025D"/>
    <w:rsid w:val="009004E8"/>
    <w:rsid w:val="00900586"/>
    <w:rsid w:val="00900592"/>
    <w:rsid w:val="00900695"/>
    <w:rsid w:val="00902067"/>
    <w:rsid w:val="009020F1"/>
    <w:rsid w:val="0090585E"/>
    <w:rsid w:val="00907E2A"/>
    <w:rsid w:val="009103BF"/>
    <w:rsid w:val="00910744"/>
    <w:rsid w:val="00910970"/>
    <w:rsid w:val="00910A4A"/>
    <w:rsid w:val="009116C0"/>
    <w:rsid w:val="00911844"/>
    <w:rsid w:val="00912A1E"/>
    <w:rsid w:val="00912CAF"/>
    <w:rsid w:val="00913E12"/>
    <w:rsid w:val="00914249"/>
    <w:rsid w:val="00914FF7"/>
    <w:rsid w:val="0091650B"/>
    <w:rsid w:val="009166AD"/>
    <w:rsid w:val="00916E8B"/>
    <w:rsid w:val="0091746B"/>
    <w:rsid w:val="00921A0A"/>
    <w:rsid w:val="00921B52"/>
    <w:rsid w:val="00921F0F"/>
    <w:rsid w:val="00922ED6"/>
    <w:rsid w:val="009249CD"/>
    <w:rsid w:val="00924A00"/>
    <w:rsid w:val="00924FB2"/>
    <w:rsid w:val="00925CA3"/>
    <w:rsid w:val="00926E0D"/>
    <w:rsid w:val="00927332"/>
    <w:rsid w:val="0093023A"/>
    <w:rsid w:val="009305CE"/>
    <w:rsid w:val="009310FA"/>
    <w:rsid w:val="00931549"/>
    <w:rsid w:val="00932B66"/>
    <w:rsid w:val="0093318B"/>
    <w:rsid w:val="00933642"/>
    <w:rsid w:val="00934350"/>
    <w:rsid w:val="00934A62"/>
    <w:rsid w:val="00934FB6"/>
    <w:rsid w:val="00935226"/>
    <w:rsid w:val="00935754"/>
    <w:rsid w:val="00935B89"/>
    <w:rsid w:val="009363B3"/>
    <w:rsid w:val="009368D3"/>
    <w:rsid w:val="00936AEC"/>
    <w:rsid w:val="009371CE"/>
    <w:rsid w:val="009375BA"/>
    <w:rsid w:val="00940DE0"/>
    <w:rsid w:val="009419D7"/>
    <w:rsid w:val="009424AC"/>
    <w:rsid w:val="00942533"/>
    <w:rsid w:val="00942D45"/>
    <w:rsid w:val="00943A7D"/>
    <w:rsid w:val="0094460C"/>
    <w:rsid w:val="00944E0F"/>
    <w:rsid w:val="009459D4"/>
    <w:rsid w:val="009461D9"/>
    <w:rsid w:val="00946FA9"/>
    <w:rsid w:val="009471AD"/>
    <w:rsid w:val="00947A0E"/>
    <w:rsid w:val="00947A81"/>
    <w:rsid w:val="009509B1"/>
    <w:rsid w:val="00950F61"/>
    <w:rsid w:val="00951231"/>
    <w:rsid w:val="00951E64"/>
    <w:rsid w:val="00951EBE"/>
    <w:rsid w:val="00962220"/>
    <w:rsid w:val="00962CD5"/>
    <w:rsid w:val="00963AA8"/>
    <w:rsid w:val="00963CE6"/>
    <w:rsid w:val="00965959"/>
    <w:rsid w:val="009660C6"/>
    <w:rsid w:val="00966EA3"/>
    <w:rsid w:val="009673F7"/>
    <w:rsid w:val="0096768F"/>
    <w:rsid w:val="009677E8"/>
    <w:rsid w:val="00967FFB"/>
    <w:rsid w:val="00970942"/>
    <w:rsid w:val="00970B26"/>
    <w:rsid w:val="00970CD0"/>
    <w:rsid w:val="009714B3"/>
    <w:rsid w:val="00972875"/>
    <w:rsid w:val="009728AA"/>
    <w:rsid w:val="00973014"/>
    <w:rsid w:val="009732A9"/>
    <w:rsid w:val="00973E5D"/>
    <w:rsid w:val="00975B4E"/>
    <w:rsid w:val="00976704"/>
    <w:rsid w:val="00977C49"/>
    <w:rsid w:val="00977FD1"/>
    <w:rsid w:val="00984B21"/>
    <w:rsid w:val="009853B7"/>
    <w:rsid w:val="00985696"/>
    <w:rsid w:val="009868CD"/>
    <w:rsid w:val="009870E9"/>
    <w:rsid w:val="0098774D"/>
    <w:rsid w:val="009913C4"/>
    <w:rsid w:val="009913DC"/>
    <w:rsid w:val="00991B4C"/>
    <w:rsid w:val="0099260E"/>
    <w:rsid w:val="0099383F"/>
    <w:rsid w:val="00993DE3"/>
    <w:rsid w:val="00993F1A"/>
    <w:rsid w:val="009959CC"/>
    <w:rsid w:val="00996F75"/>
    <w:rsid w:val="0099765A"/>
    <w:rsid w:val="009976AF"/>
    <w:rsid w:val="009A09BC"/>
    <w:rsid w:val="009A0BC1"/>
    <w:rsid w:val="009A0F98"/>
    <w:rsid w:val="009A356A"/>
    <w:rsid w:val="009A3F55"/>
    <w:rsid w:val="009A488F"/>
    <w:rsid w:val="009B008C"/>
    <w:rsid w:val="009B0539"/>
    <w:rsid w:val="009B1CCD"/>
    <w:rsid w:val="009B28B8"/>
    <w:rsid w:val="009B2B7A"/>
    <w:rsid w:val="009B353E"/>
    <w:rsid w:val="009B411D"/>
    <w:rsid w:val="009B4206"/>
    <w:rsid w:val="009B4E22"/>
    <w:rsid w:val="009B57D6"/>
    <w:rsid w:val="009B5C57"/>
    <w:rsid w:val="009B61B3"/>
    <w:rsid w:val="009C063D"/>
    <w:rsid w:val="009C086C"/>
    <w:rsid w:val="009C0A2F"/>
    <w:rsid w:val="009C0D24"/>
    <w:rsid w:val="009C0D81"/>
    <w:rsid w:val="009C1886"/>
    <w:rsid w:val="009C29DE"/>
    <w:rsid w:val="009C3758"/>
    <w:rsid w:val="009C3C3E"/>
    <w:rsid w:val="009C3FC0"/>
    <w:rsid w:val="009C4658"/>
    <w:rsid w:val="009C5259"/>
    <w:rsid w:val="009C543F"/>
    <w:rsid w:val="009C5A0F"/>
    <w:rsid w:val="009C5E36"/>
    <w:rsid w:val="009C6D82"/>
    <w:rsid w:val="009C7722"/>
    <w:rsid w:val="009D03D6"/>
    <w:rsid w:val="009D1DB4"/>
    <w:rsid w:val="009D2B04"/>
    <w:rsid w:val="009D4404"/>
    <w:rsid w:val="009D5D2D"/>
    <w:rsid w:val="009D60F5"/>
    <w:rsid w:val="009D6A0B"/>
    <w:rsid w:val="009D7285"/>
    <w:rsid w:val="009E0387"/>
    <w:rsid w:val="009E072A"/>
    <w:rsid w:val="009E0878"/>
    <w:rsid w:val="009E0AB2"/>
    <w:rsid w:val="009E0DE8"/>
    <w:rsid w:val="009E1760"/>
    <w:rsid w:val="009E28E0"/>
    <w:rsid w:val="009E2A72"/>
    <w:rsid w:val="009E2B76"/>
    <w:rsid w:val="009E3400"/>
    <w:rsid w:val="009E38C6"/>
    <w:rsid w:val="009E408B"/>
    <w:rsid w:val="009E44AA"/>
    <w:rsid w:val="009E473D"/>
    <w:rsid w:val="009E48A6"/>
    <w:rsid w:val="009E49F5"/>
    <w:rsid w:val="009E5842"/>
    <w:rsid w:val="009F2BF0"/>
    <w:rsid w:val="009F3277"/>
    <w:rsid w:val="009F46A5"/>
    <w:rsid w:val="009F617D"/>
    <w:rsid w:val="009F6760"/>
    <w:rsid w:val="009F6B29"/>
    <w:rsid w:val="00A011EA"/>
    <w:rsid w:val="00A03857"/>
    <w:rsid w:val="00A038C5"/>
    <w:rsid w:val="00A04002"/>
    <w:rsid w:val="00A05D70"/>
    <w:rsid w:val="00A06633"/>
    <w:rsid w:val="00A0667A"/>
    <w:rsid w:val="00A075C0"/>
    <w:rsid w:val="00A106EB"/>
    <w:rsid w:val="00A10E89"/>
    <w:rsid w:val="00A12046"/>
    <w:rsid w:val="00A13A81"/>
    <w:rsid w:val="00A166E6"/>
    <w:rsid w:val="00A20C9E"/>
    <w:rsid w:val="00A212CE"/>
    <w:rsid w:val="00A21485"/>
    <w:rsid w:val="00A22154"/>
    <w:rsid w:val="00A23C3D"/>
    <w:rsid w:val="00A244AB"/>
    <w:rsid w:val="00A2568B"/>
    <w:rsid w:val="00A25B36"/>
    <w:rsid w:val="00A26811"/>
    <w:rsid w:val="00A2681C"/>
    <w:rsid w:val="00A30E3F"/>
    <w:rsid w:val="00A31112"/>
    <w:rsid w:val="00A314A6"/>
    <w:rsid w:val="00A323F6"/>
    <w:rsid w:val="00A3277E"/>
    <w:rsid w:val="00A3423B"/>
    <w:rsid w:val="00A368E5"/>
    <w:rsid w:val="00A36974"/>
    <w:rsid w:val="00A36BD5"/>
    <w:rsid w:val="00A36D8E"/>
    <w:rsid w:val="00A3733D"/>
    <w:rsid w:val="00A3745D"/>
    <w:rsid w:val="00A37EDF"/>
    <w:rsid w:val="00A405B5"/>
    <w:rsid w:val="00A42C76"/>
    <w:rsid w:val="00A42CCC"/>
    <w:rsid w:val="00A445AE"/>
    <w:rsid w:val="00A44B54"/>
    <w:rsid w:val="00A450BF"/>
    <w:rsid w:val="00A45363"/>
    <w:rsid w:val="00A45913"/>
    <w:rsid w:val="00A45CF0"/>
    <w:rsid w:val="00A4714A"/>
    <w:rsid w:val="00A47B8A"/>
    <w:rsid w:val="00A47CA4"/>
    <w:rsid w:val="00A507EE"/>
    <w:rsid w:val="00A50DCF"/>
    <w:rsid w:val="00A510E0"/>
    <w:rsid w:val="00A51582"/>
    <w:rsid w:val="00A52649"/>
    <w:rsid w:val="00A52CD7"/>
    <w:rsid w:val="00A534AC"/>
    <w:rsid w:val="00A53530"/>
    <w:rsid w:val="00A5412F"/>
    <w:rsid w:val="00A547E2"/>
    <w:rsid w:val="00A54985"/>
    <w:rsid w:val="00A54B41"/>
    <w:rsid w:val="00A54C46"/>
    <w:rsid w:val="00A553FC"/>
    <w:rsid w:val="00A571F4"/>
    <w:rsid w:val="00A57DC3"/>
    <w:rsid w:val="00A60726"/>
    <w:rsid w:val="00A607FB"/>
    <w:rsid w:val="00A609DF"/>
    <w:rsid w:val="00A60EA7"/>
    <w:rsid w:val="00A61978"/>
    <w:rsid w:val="00A62166"/>
    <w:rsid w:val="00A624D9"/>
    <w:rsid w:val="00A6250A"/>
    <w:rsid w:val="00A62DED"/>
    <w:rsid w:val="00A62E65"/>
    <w:rsid w:val="00A64715"/>
    <w:rsid w:val="00A64771"/>
    <w:rsid w:val="00A6615E"/>
    <w:rsid w:val="00A666F2"/>
    <w:rsid w:val="00A67AE4"/>
    <w:rsid w:val="00A7002E"/>
    <w:rsid w:val="00A70285"/>
    <w:rsid w:val="00A7062F"/>
    <w:rsid w:val="00A70863"/>
    <w:rsid w:val="00A71976"/>
    <w:rsid w:val="00A736C1"/>
    <w:rsid w:val="00A73954"/>
    <w:rsid w:val="00A73988"/>
    <w:rsid w:val="00A756BA"/>
    <w:rsid w:val="00A75C8C"/>
    <w:rsid w:val="00A75F0B"/>
    <w:rsid w:val="00A75F80"/>
    <w:rsid w:val="00A76DA3"/>
    <w:rsid w:val="00A76EFA"/>
    <w:rsid w:val="00A770B3"/>
    <w:rsid w:val="00A77249"/>
    <w:rsid w:val="00A81536"/>
    <w:rsid w:val="00A81856"/>
    <w:rsid w:val="00A82D12"/>
    <w:rsid w:val="00A838C4"/>
    <w:rsid w:val="00A85917"/>
    <w:rsid w:val="00A90027"/>
    <w:rsid w:val="00A90111"/>
    <w:rsid w:val="00A9096F"/>
    <w:rsid w:val="00A91140"/>
    <w:rsid w:val="00A92C4E"/>
    <w:rsid w:val="00A938BC"/>
    <w:rsid w:val="00A95FA3"/>
    <w:rsid w:val="00A96C4F"/>
    <w:rsid w:val="00AA0838"/>
    <w:rsid w:val="00AA1A7C"/>
    <w:rsid w:val="00AA2E76"/>
    <w:rsid w:val="00AA4088"/>
    <w:rsid w:val="00AA4880"/>
    <w:rsid w:val="00AA54B9"/>
    <w:rsid w:val="00AA68D3"/>
    <w:rsid w:val="00AA69BA"/>
    <w:rsid w:val="00AB0665"/>
    <w:rsid w:val="00AB16DB"/>
    <w:rsid w:val="00AB274D"/>
    <w:rsid w:val="00AB292A"/>
    <w:rsid w:val="00AB296F"/>
    <w:rsid w:val="00AB2F0F"/>
    <w:rsid w:val="00AB30C7"/>
    <w:rsid w:val="00AB3E87"/>
    <w:rsid w:val="00AB3F7E"/>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5966"/>
    <w:rsid w:val="00AC5BBE"/>
    <w:rsid w:val="00AC63EA"/>
    <w:rsid w:val="00AC66B4"/>
    <w:rsid w:val="00AC6D42"/>
    <w:rsid w:val="00AC7231"/>
    <w:rsid w:val="00AC75EA"/>
    <w:rsid w:val="00AD15CE"/>
    <w:rsid w:val="00AD1671"/>
    <w:rsid w:val="00AD1BC1"/>
    <w:rsid w:val="00AD338F"/>
    <w:rsid w:val="00AD53A3"/>
    <w:rsid w:val="00AD62F7"/>
    <w:rsid w:val="00AD6771"/>
    <w:rsid w:val="00AD79C9"/>
    <w:rsid w:val="00AD7DFE"/>
    <w:rsid w:val="00AE0625"/>
    <w:rsid w:val="00AE1771"/>
    <w:rsid w:val="00AE2756"/>
    <w:rsid w:val="00AE2953"/>
    <w:rsid w:val="00AE3B47"/>
    <w:rsid w:val="00AE4C41"/>
    <w:rsid w:val="00AE5C32"/>
    <w:rsid w:val="00AE6690"/>
    <w:rsid w:val="00AE67AA"/>
    <w:rsid w:val="00AE752B"/>
    <w:rsid w:val="00AF0203"/>
    <w:rsid w:val="00AF4066"/>
    <w:rsid w:val="00AF47E9"/>
    <w:rsid w:val="00AF4E29"/>
    <w:rsid w:val="00AF4F81"/>
    <w:rsid w:val="00AF518D"/>
    <w:rsid w:val="00AF68B8"/>
    <w:rsid w:val="00AF7288"/>
    <w:rsid w:val="00AF7BD2"/>
    <w:rsid w:val="00B01EF4"/>
    <w:rsid w:val="00B02CE6"/>
    <w:rsid w:val="00B02F93"/>
    <w:rsid w:val="00B039C4"/>
    <w:rsid w:val="00B04613"/>
    <w:rsid w:val="00B04D6F"/>
    <w:rsid w:val="00B0574C"/>
    <w:rsid w:val="00B05B94"/>
    <w:rsid w:val="00B05F33"/>
    <w:rsid w:val="00B1080F"/>
    <w:rsid w:val="00B11B79"/>
    <w:rsid w:val="00B12639"/>
    <w:rsid w:val="00B12848"/>
    <w:rsid w:val="00B12B5A"/>
    <w:rsid w:val="00B13922"/>
    <w:rsid w:val="00B13BCB"/>
    <w:rsid w:val="00B13C50"/>
    <w:rsid w:val="00B16CF7"/>
    <w:rsid w:val="00B16F09"/>
    <w:rsid w:val="00B17411"/>
    <w:rsid w:val="00B179F5"/>
    <w:rsid w:val="00B20B8C"/>
    <w:rsid w:val="00B218FB"/>
    <w:rsid w:val="00B219FD"/>
    <w:rsid w:val="00B22638"/>
    <w:rsid w:val="00B22AC1"/>
    <w:rsid w:val="00B24131"/>
    <w:rsid w:val="00B24411"/>
    <w:rsid w:val="00B24C78"/>
    <w:rsid w:val="00B24D59"/>
    <w:rsid w:val="00B25A4A"/>
    <w:rsid w:val="00B2683E"/>
    <w:rsid w:val="00B27584"/>
    <w:rsid w:val="00B30046"/>
    <w:rsid w:val="00B30191"/>
    <w:rsid w:val="00B32156"/>
    <w:rsid w:val="00B333EF"/>
    <w:rsid w:val="00B34164"/>
    <w:rsid w:val="00B346F0"/>
    <w:rsid w:val="00B371D2"/>
    <w:rsid w:val="00B374B8"/>
    <w:rsid w:val="00B401BD"/>
    <w:rsid w:val="00B40262"/>
    <w:rsid w:val="00B4055C"/>
    <w:rsid w:val="00B40728"/>
    <w:rsid w:val="00B40E49"/>
    <w:rsid w:val="00B4104B"/>
    <w:rsid w:val="00B41C51"/>
    <w:rsid w:val="00B41C97"/>
    <w:rsid w:val="00B42172"/>
    <w:rsid w:val="00B42344"/>
    <w:rsid w:val="00B43BDB"/>
    <w:rsid w:val="00B44BB9"/>
    <w:rsid w:val="00B45A06"/>
    <w:rsid w:val="00B45BE7"/>
    <w:rsid w:val="00B461C1"/>
    <w:rsid w:val="00B529E6"/>
    <w:rsid w:val="00B530BA"/>
    <w:rsid w:val="00B5361F"/>
    <w:rsid w:val="00B53653"/>
    <w:rsid w:val="00B53866"/>
    <w:rsid w:val="00B53F4D"/>
    <w:rsid w:val="00B546DA"/>
    <w:rsid w:val="00B548C1"/>
    <w:rsid w:val="00B548C5"/>
    <w:rsid w:val="00B54AC4"/>
    <w:rsid w:val="00B55D49"/>
    <w:rsid w:val="00B566ED"/>
    <w:rsid w:val="00B5786C"/>
    <w:rsid w:val="00B60AFA"/>
    <w:rsid w:val="00B628EE"/>
    <w:rsid w:val="00B636F4"/>
    <w:rsid w:val="00B64276"/>
    <w:rsid w:val="00B66241"/>
    <w:rsid w:val="00B66387"/>
    <w:rsid w:val="00B66F01"/>
    <w:rsid w:val="00B6734A"/>
    <w:rsid w:val="00B6785B"/>
    <w:rsid w:val="00B70B3A"/>
    <w:rsid w:val="00B716E0"/>
    <w:rsid w:val="00B72641"/>
    <w:rsid w:val="00B72732"/>
    <w:rsid w:val="00B74B20"/>
    <w:rsid w:val="00B754C8"/>
    <w:rsid w:val="00B75CD5"/>
    <w:rsid w:val="00B75FBD"/>
    <w:rsid w:val="00B7724E"/>
    <w:rsid w:val="00B7736E"/>
    <w:rsid w:val="00B77D5D"/>
    <w:rsid w:val="00B80057"/>
    <w:rsid w:val="00B82B80"/>
    <w:rsid w:val="00B830ED"/>
    <w:rsid w:val="00B8410A"/>
    <w:rsid w:val="00B84E5A"/>
    <w:rsid w:val="00B85343"/>
    <w:rsid w:val="00B86477"/>
    <w:rsid w:val="00B86A89"/>
    <w:rsid w:val="00B9052B"/>
    <w:rsid w:val="00B90AB5"/>
    <w:rsid w:val="00B911AE"/>
    <w:rsid w:val="00B91C8B"/>
    <w:rsid w:val="00B9281A"/>
    <w:rsid w:val="00B92A0C"/>
    <w:rsid w:val="00B92BF9"/>
    <w:rsid w:val="00B94B85"/>
    <w:rsid w:val="00B94CA3"/>
    <w:rsid w:val="00B951F9"/>
    <w:rsid w:val="00B9560E"/>
    <w:rsid w:val="00B96995"/>
    <w:rsid w:val="00B969DA"/>
    <w:rsid w:val="00B9793E"/>
    <w:rsid w:val="00BA0E8D"/>
    <w:rsid w:val="00BA5129"/>
    <w:rsid w:val="00BA5B16"/>
    <w:rsid w:val="00BA6EBA"/>
    <w:rsid w:val="00BB008E"/>
    <w:rsid w:val="00BB0367"/>
    <w:rsid w:val="00BB08DF"/>
    <w:rsid w:val="00BB0AEE"/>
    <w:rsid w:val="00BB0BC9"/>
    <w:rsid w:val="00BB0CEC"/>
    <w:rsid w:val="00BB1569"/>
    <w:rsid w:val="00BB20FA"/>
    <w:rsid w:val="00BB3ECE"/>
    <w:rsid w:val="00BB4613"/>
    <w:rsid w:val="00BB55D0"/>
    <w:rsid w:val="00BB61BF"/>
    <w:rsid w:val="00BB69A4"/>
    <w:rsid w:val="00BB73C6"/>
    <w:rsid w:val="00BC03AC"/>
    <w:rsid w:val="00BC1A4E"/>
    <w:rsid w:val="00BC1AFF"/>
    <w:rsid w:val="00BC2197"/>
    <w:rsid w:val="00BC2995"/>
    <w:rsid w:val="00BC3A1B"/>
    <w:rsid w:val="00BC3AA8"/>
    <w:rsid w:val="00BC514A"/>
    <w:rsid w:val="00BC5DBA"/>
    <w:rsid w:val="00BC5E93"/>
    <w:rsid w:val="00BC62F1"/>
    <w:rsid w:val="00BC6483"/>
    <w:rsid w:val="00BC6D21"/>
    <w:rsid w:val="00BC7EFF"/>
    <w:rsid w:val="00BC7FE6"/>
    <w:rsid w:val="00BD2EFE"/>
    <w:rsid w:val="00BD379C"/>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6921"/>
    <w:rsid w:val="00BE6DB0"/>
    <w:rsid w:val="00BF071E"/>
    <w:rsid w:val="00BF264A"/>
    <w:rsid w:val="00BF27DD"/>
    <w:rsid w:val="00BF3095"/>
    <w:rsid w:val="00BF32C8"/>
    <w:rsid w:val="00BF37AE"/>
    <w:rsid w:val="00BF3964"/>
    <w:rsid w:val="00BF44BE"/>
    <w:rsid w:val="00BF4581"/>
    <w:rsid w:val="00BF573A"/>
    <w:rsid w:val="00BF6D1A"/>
    <w:rsid w:val="00BF7255"/>
    <w:rsid w:val="00BF765B"/>
    <w:rsid w:val="00C027F0"/>
    <w:rsid w:val="00C02A4A"/>
    <w:rsid w:val="00C02FE6"/>
    <w:rsid w:val="00C06986"/>
    <w:rsid w:val="00C06F43"/>
    <w:rsid w:val="00C072C2"/>
    <w:rsid w:val="00C07A46"/>
    <w:rsid w:val="00C102A2"/>
    <w:rsid w:val="00C108C8"/>
    <w:rsid w:val="00C10CDB"/>
    <w:rsid w:val="00C116BF"/>
    <w:rsid w:val="00C13747"/>
    <w:rsid w:val="00C15F81"/>
    <w:rsid w:val="00C17627"/>
    <w:rsid w:val="00C17DD2"/>
    <w:rsid w:val="00C20A9C"/>
    <w:rsid w:val="00C20B80"/>
    <w:rsid w:val="00C21DC6"/>
    <w:rsid w:val="00C22BA0"/>
    <w:rsid w:val="00C23E5E"/>
    <w:rsid w:val="00C25B28"/>
    <w:rsid w:val="00C26551"/>
    <w:rsid w:val="00C26AB5"/>
    <w:rsid w:val="00C26F94"/>
    <w:rsid w:val="00C30BCA"/>
    <w:rsid w:val="00C30FCF"/>
    <w:rsid w:val="00C31AA7"/>
    <w:rsid w:val="00C32722"/>
    <w:rsid w:val="00C32A03"/>
    <w:rsid w:val="00C33783"/>
    <w:rsid w:val="00C33BC2"/>
    <w:rsid w:val="00C34090"/>
    <w:rsid w:val="00C353FD"/>
    <w:rsid w:val="00C35458"/>
    <w:rsid w:val="00C3555E"/>
    <w:rsid w:val="00C357EA"/>
    <w:rsid w:val="00C365C3"/>
    <w:rsid w:val="00C36FEB"/>
    <w:rsid w:val="00C37E5B"/>
    <w:rsid w:val="00C41408"/>
    <w:rsid w:val="00C41413"/>
    <w:rsid w:val="00C4247E"/>
    <w:rsid w:val="00C42C06"/>
    <w:rsid w:val="00C435BD"/>
    <w:rsid w:val="00C442E8"/>
    <w:rsid w:val="00C448D9"/>
    <w:rsid w:val="00C461E4"/>
    <w:rsid w:val="00C47B92"/>
    <w:rsid w:val="00C47EEC"/>
    <w:rsid w:val="00C5046D"/>
    <w:rsid w:val="00C50F80"/>
    <w:rsid w:val="00C52516"/>
    <w:rsid w:val="00C525D7"/>
    <w:rsid w:val="00C52B3F"/>
    <w:rsid w:val="00C54D9B"/>
    <w:rsid w:val="00C55661"/>
    <w:rsid w:val="00C56AEE"/>
    <w:rsid w:val="00C574ED"/>
    <w:rsid w:val="00C62AB9"/>
    <w:rsid w:val="00C6396B"/>
    <w:rsid w:val="00C63DA1"/>
    <w:rsid w:val="00C6421F"/>
    <w:rsid w:val="00C67258"/>
    <w:rsid w:val="00C676E2"/>
    <w:rsid w:val="00C679D5"/>
    <w:rsid w:val="00C70950"/>
    <w:rsid w:val="00C712F7"/>
    <w:rsid w:val="00C725F8"/>
    <w:rsid w:val="00C72AAA"/>
    <w:rsid w:val="00C72EB2"/>
    <w:rsid w:val="00C73082"/>
    <w:rsid w:val="00C731AA"/>
    <w:rsid w:val="00C739CF"/>
    <w:rsid w:val="00C74C54"/>
    <w:rsid w:val="00C805F0"/>
    <w:rsid w:val="00C812D1"/>
    <w:rsid w:val="00C82E82"/>
    <w:rsid w:val="00C834C1"/>
    <w:rsid w:val="00C837E6"/>
    <w:rsid w:val="00C868F5"/>
    <w:rsid w:val="00C86BDF"/>
    <w:rsid w:val="00C86D3C"/>
    <w:rsid w:val="00C87078"/>
    <w:rsid w:val="00C870E7"/>
    <w:rsid w:val="00C87301"/>
    <w:rsid w:val="00C87512"/>
    <w:rsid w:val="00C87B10"/>
    <w:rsid w:val="00C90115"/>
    <w:rsid w:val="00C90939"/>
    <w:rsid w:val="00C90B7E"/>
    <w:rsid w:val="00C91B1D"/>
    <w:rsid w:val="00C924EF"/>
    <w:rsid w:val="00C92871"/>
    <w:rsid w:val="00C93568"/>
    <w:rsid w:val="00C93802"/>
    <w:rsid w:val="00C93E3E"/>
    <w:rsid w:val="00C9493D"/>
    <w:rsid w:val="00C95117"/>
    <w:rsid w:val="00C95829"/>
    <w:rsid w:val="00C95900"/>
    <w:rsid w:val="00C95914"/>
    <w:rsid w:val="00CA01B6"/>
    <w:rsid w:val="00CA02E2"/>
    <w:rsid w:val="00CA3822"/>
    <w:rsid w:val="00CA460C"/>
    <w:rsid w:val="00CA5B56"/>
    <w:rsid w:val="00CA6293"/>
    <w:rsid w:val="00CA7654"/>
    <w:rsid w:val="00CA7AC8"/>
    <w:rsid w:val="00CA7B96"/>
    <w:rsid w:val="00CB009A"/>
    <w:rsid w:val="00CB1068"/>
    <w:rsid w:val="00CB115F"/>
    <w:rsid w:val="00CB21FF"/>
    <w:rsid w:val="00CB27DF"/>
    <w:rsid w:val="00CB2CAC"/>
    <w:rsid w:val="00CB2F7A"/>
    <w:rsid w:val="00CB390D"/>
    <w:rsid w:val="00CB3DD8"/>
    <w:rsid w:val="00CB581F"/>
    <w:rsid w:val="00CB5A51"/>
    <w:rsid w:val="00CB5B87"/>
    <w:rsid w:val="00CB5F35"/>
    <w:rsid w:val="00CB6460"/>
    <w:rsid w:val="00CB67C0"/>
    <w:rsid w:val="00CB6C45"/>
    <w:rsid w:val="00CB731A"/>
    <w:rsid w:val="00CB786B"/>
    <w:rsid w:val="00CC1F47"/>
    <w:rsid w:val="00CC22A9"/>
    <w:rsid w:val="00CC2B31"/>
    <w:rsid w:val="00CC3B09"/>
    <w:rsid w:val="00CC436D"/>
    <w:rsid w:val="00CC43E4"/>
    <w:rsid w:val="00CC5207"/>
    <w:rsid w:val="00CC5990"/>
    <w:rsid w:val="00CC6C3F"/>
    <w:rsid w:val="00CC6D2E"/>
    <w:rsid w:val="00CC7C24"/>
    <w:rsid w:val="00CD03AF"/>
    <w:rsid w:val="00CD1282"/>
    <w:rsid w:val="00CD1BDE"/>
    <w:rsid w:val="00CD2B39"/>
    <w:rsid w:val="00CD3522"/>
    <w:rsid w:val="00CD3856"/>
    <w:rsid w:val="00CD438E"/>
    <w:rsid w:val="00CD454B"/>
    <w:rsid w:val="00CD4576"/>
    <w:rsid w:val="00CD4BFE"/>
    <w:rsid w:val="00CE067B"/>
    <w:rsid w:val="00CE0CEC"/>
    <w:rsid w:val="00CE0E45"/>
    <w:rsid w:val="00CE2879"/>
    <w:rsid w:val="00CE3172"/>
    <w:rsid w:val="00CE3301"/>
    <w:rsid w:val="00CE357E"/>
    <w:rsid w:val="00CE39D1"/>
    <w:rsid w:val="00CE3BDD"/>
    <w:rsid w:val="00CE4AF0"/>
    <w:rsid w:val="00CE4B24"/>
    <w:rsid w:val="00CE55E4"/>
    <w:rsid w:val="00CE64E3"/>
    <w:rsid w:val="00CE6F62"/>
    <w:rsid w:val="00CE7150"/>
    <w:rsid w:val="00CF0C56"/>
    <w:rsid w:val="00CF1968"/>
    <w:rsid w:val="00CF2AE6"/>
    <w:rsid w:val="00CF3F03"/>
    <w:rsid w:val="00CF5B41"/>
    <w:rsid w:val="00D0067F"/>
    <w:rsid w:val="00D01691"/>
    <w:rsid w:val="00D01A40"/>
    <w:rsid w:val="00D01C07"/>
    <w:rsid w:val="00D0369D"/>
    <w:rsid w:val="00D03A9D"/>
    <w:rsid w:val="00D0575A"/>
    <w:rsid w:val="00D0608A"/>
    <w:rsid w:val="00D06C82"/>
    <w:rsid w:val="00D10219"/>
    <w:rsid w:val="00D10327"/>
    <w:rsid w:val="00D10B09"/>
    <w:rsid w:val="00D12B2A"/>
    <w:rsid w:val="00D134D5"/>
    <w:rsid w:val="00D142CD"/>
    <w:rsid w:val="00D147E6"/>
    <w:rsid w:val="00D1486B"/>
    <w:rsid w:val="00D21CAB"/>
    <w:rsid w:val="00D247C5"/>
    <w:rsid w:val="00D24840"/>
    <w:rsid w:val="00D25E60"/>
    <w:rsid w:val="00D302A2"/>
    <w:rsid w:val="00D31B0A"/>
    <w:rsid w:val="00D32982"/>
    <w:rsid w:val="00D33B67"/>
    <w:rsid w:val="00D33CC4"/>
    <w:rsid w:val="00D33D6F"/>
    <w:rsid w:val="00D34133"/>
    <w:rsid w:val="00D34279"/>
    <w:rsid w:val="00D352AF"/>
    <w:rsid w:val="00D35F97"/>
    <w:rsid w:val="00D36274"/>
    <w:rsid w:val="00D36C39"/>
    <w:rsid w:val="00D379C8"/>
    <w:rsid w:val="00D40D58"/>
    <w:rsid w:val="00D425CA"/>
    <w:rsid w:val="00D43212"/>
    <w:rsid w:val="00D43FA4"/>
    <w:rsid w:val="00D4433D"/>
    <w:rsid w:val="00D4448C"/>
    <w:rsid w:val="00D4555E"/>
    <w:rsid w:val="00D46004"/>
    <w:rsid w:val="00D4601C"/>
    <w:rsid w:val="00D46338"/>
    <w:rsid w:val="00D46772"/>
    <w:rsid w:val="00D47530"/>
    <w:rsid w:val="00D47CEC"/>
    <w:rsid w:val="00D51376"/>
    <w:rsid w:val="00D51B3E"/>
    <w:rsid w:val="00D54B89"/>
    <w:rsid w:val="00D55822"/>
    <w:rsid w:val="00D55BC1"/>
    <w:rsid w:val="00D577BC"/>
    <w:rsid w:val="00D61C4B"/>
    <w:rsid w:val="00D61D58"/>
    <w:rsid w:val="00D61FE7"/>
    <w:rsid w:val="00D628CA"/>
    <w:rsid w:val="00D635DC"/>
    <w:rsid w:val="00D641FD"/>
    <w:rsid w:val="00D64FE2"/>
    <w:rsid w:val="00D66212"/>
    <w:rsid w:val="00D66503"/>
    <w:rsid w:val="00D6686E"/>
    <w:rsid w:val="00D66E55"/>
    <w:rsid w:val="00D7013C"/>
    <w:rsid w:val="00D7050C"/>
    <w:rsid w:val="00D711C6"/>
    <w:rsid w:val="00D735F0"/>
    <w:rsid w:val="00D738DD"/>
    <w:rsid w:val="00D73B3F"/>
    <w:rsid w:val="00D73C9D"/>
    <w:rsid w:val="00D7440B"/>
    <w:rsid w:val="00D753B9"/>
    <w:rsid w:val="00D81304"/>
    <w:rsid w:val="00D81648"/>
    <w:rsid w:val="00D81846"/>
    <w:rsid w:val="00D831DC"/>
    <w:rsid w:val="00D83DAC"/>
    <w:rsid w:val="00D8532B"/>
    <w:rsid w:val="00D86297"/>
    <w:rsid w:val="00D86FC4"/>
    <w:rsid w:val="00D87645"/>
    <w:rsid w:val="00D879B4"/>
    <w:rsid w:val="00D90504"/>
    <w:rsid w:val="00D93D2A"/>
    <w:rsid w:val="00D94B23"/>
    <w:rsid w:val="00D95CC8"/>
    <w:rsid w:val="00D95D13"/>
    <w:rsid w:val="00D97517"/>
    <w:rsid w:val="00D97733"/>
    <w:rsid w:val="00D97895"/>
    <w:rsid w:val="00D97A4E"/>
    <w:rsid w:val="00DA0116"/>
    <w:rsid w:val="00DA02FA"/>
    <w:rsid w:val="00DA0319"/>
    <w:rsid w:val="00DA0E1A"/>
    <w:rsid w:val="00DA1A98"/>
    <w:rsid w:val="00DA2C8A"/>
    <w:rsid w:val="00DA2EFD"/>
    <w:rsid w:val="00DA3F3C"/>
    <w:rsid w:val="00DA6C03"/>
    <w:rsid w:val="00DA76F3"/>
    <w:rsid w:val="00DA7894"/>
    <w:rsid w:val="00DB090F"/>
    <w:rsid w:val="00DB21A9"/>
    <w:rsid w:val="00DB2894"/>
    <w:rsid w:val="00DB386F"/>
    <w:rsid w:val="00DB3B1A"/>
    <w:rsid w:val="00DB67AA"/>
    <w:rsid w:val="00DB698D"/>
    <w:rsid w:val="00DB7709"/>
    <w:rsid w:val="00DB7918"/>
    <w:rsid w:val="00DB7B28"/>
    <w:rsid w:val="00DB7F4E"/>
    <w:rsid w:val="00DC036C"/>
    <w:rsid w:val="00DC12B8"/>
    <w:rsid w:val="00DC1F18"/>
    <w:rsid w:val="00DC2AD4"/>
    <w:rsid w:val="00DC3139"/>
    <w:rsid w:val="00DC44A9"/>
    <w:rsid w:val="00DC4E0B"/>
    <w:rsid w:val="00DC545A"/>
    <w:rsid w:val="00DC6136"/>
    <w:rsid w:val="00DD0316"/>
    <w:rsid w:val="00DD03C2"/>
    <w:rsid w:val="00DD0561"/>
    <w:rsid w:val="00DD0A0C"/>
    <w:rsid w:val="00DD0BAF"/>
    <w:rsid w:val="00DD1320"/>
    <w:rsid w:val="00DD15AF"/>
    <w:rsid w:val="00DD293B"/>
    <w:rsid w:val="00DD2BBF"/>
    <w:rsid w:val="00DD466A"/>
    <w:rsid w:val="00DD475C"/>
    <w:rsid w:val="00DD51ED"/>
    <w:rsid w:val="00DD51F4"/>
    <w:rsid w:val="00DD5590"/>
    <w:rsid w:val="00DD5B0F"/>
    <w:rsid w:val="00DD66C1"/>
    <w:rsid w:val="00DD7CE3"/>
    <w:rsid w:val="00DE065A"/>
    <w:rsid w:val="00DE0975"/>
    <w:rsid w:val="00DE0A14"/>
    <w:rsid w:val="00DE1828"/>
    <w:rsid w:val="00DE244C"/>
    <w:rsid w:val="00DE4BB1"/>
    <w:rsid w:val="00DE5902"/>
    <w:rsid w:val="00DE5D70"/>
    <w:rsid w:val="00DE5EAB"/>
    <w:rsid w:val="00DE67E5"/>
    <w:rsid w:val="00DE706D"/>
    <w:rsid w:val="00DE75D3"/>
    <w:rsid w:val="00DE784B"/>
    <w:rsid w:val="00DE7D1A"/>
    <w:rsid w:val="00DF22F9"/>
    <w:rsid w:val="00DF2369"/>
    <w:rsid w:val="00DF28B2"/>
    <w:rsid w:val="00DF3BA7"/>
    <w:rsid w:val="00DF3C92"/>
    <w:rsid w:val="00DF566B"/>
    <w:rsid w:val="00DF5D18"/>
    <w:rsid w:val="00DF7197"/>
    <w:rsid w:val="00E00077"/>
    <w:rsid w:val="00E03A5D"/>
    <w:rsid w:val="00E058D6"/>
    <w:rsid w:val="00E0634C"/>
    <w:rsid w:val="00E07E38"/>
    <w:rsid w:val="00E13EF0"/>
    <w:rsid w:val="00E152F0"/>
    <w:rsid w:val="00E157E8"/>
    <w:rsid w:val="00E15B6A"/>
    <w:rsid w:val="00E15C07"/>
    <w:rsid w:val="00E15FE8"/>
    <w:rsid w:val="00E16B4B"/>
    <w:rsid w:val="00E1751B"/>
    <w:rsid w:val="00E206E2"/>
    <w:rsid w:val="00E21795"/>
    <w:rsid w:val="00E21C01"/>
    <w:rsid w:val="00E23C09"/>
    <w:rsid w:val="00E240A7"/>
    <w:rsid w:val="00E24246"/>
    <w:rsid w:val="00E278BD"/>
    <w:rsid w:val="00E27A99"/>
    <w:rsid w:val="00E27BE2"/>
    <w:rsid w:val="00E31699"/>
    <w:rsid w:val="00E318F1"/>
    <w:rsid w:val="00E31A8B"/>
    <w:rsid w:val="00E31CAE"/>
    <w:rsid w:val="00E33994"/>
    <w:rsid w:val="00E35182"/>
    <w:rsid w:val="00E353D5"/>
    <w:rsid w:val="00E35413"/>
    <w:rsid w:val="00E35BA9"/>
    <w:rsid w:val="00E35FE5"/>
    <w:rsid w:val="00E35FFD"/>
    <w:rsid w:val="00E3734C"/>
    <w:rsid w:val="00E373C7"/>
    <w:rsid w:val="00E40333"/>
    <w:rsid w:val="00E4088C"/>
    <w:rsid w:val="00E40AC7"/>
    <w:rsid w:val="00E42BA9"/>
    <w:rsid w:val="00E438F7"/>
    <w:rsid w:val="00E43956"/>
    <w:rsid w:val="00E43F67"/>
    <w:rsid w:val="00E4407F"/>
    <w:rsid w:val="00E4439C"/>
    <w:rsid w:val="00E45DB2"/>
    <w:rsid w:val="00E45E95"/>
    <w:rsid w:val="00E479B1"/>
    <w:rsid w:val="00E50CBE"/>
    <w:rsid w:val="00E5115A"/>
    <w:rsid w:val="00E520DF"/>
    <w:rsid w:val="00E52166"/>
    <w:rsid w:val="00E534F2"/>
    <w:rsid w:val="00E53C41"/>
    <w:rsid w:val="00E5498D"/>
    <w:rsid w:val="00E54BDB"/>
    <w:rsid w:val="00E54D07"/>
    <w:rsid w:val="00E55B03"/>
    <w:rsid w:val="00E55E06"/>
    <w:rsid w:val="00E5653A"/>
    <w:rsid w:val="00E56625"/>
    <w:rsid w:val="00E56B18"/>
    <w:rsid w:val="00E56B1F"/>
    <w:rsid w:val="00E57599"/>
    <w:rsid w:val="00E57D2F"/>
    <w:rsid w:val="00E6139F"/>
    <w:rsid w:val="00E6443D"/>
    <w:rsid w:val="00E64853"/>
    <w:rsid w:val="00E64AE1"/>
    <w:rsid w:val="00E65F60"/>
    <w:rsid w:val="00E667B7"/>
    <w:rsid w:val="00E667DF"/>
    <w:rsid w:val="00E676B4"/>
    <w:rsid w:val="00E723B9"/>
    <w:rsid w:val="00E72798"/>
    <w:rsid w:val="00E75C7C"/>
    <w:rsid w:val="00E75F56"/>
    <w:rsid w:val="00E769DE"/>
    <w:rsid w:val="00E77118"/>
    <w:rsid w:val="00E77D94"/>
    <w:rsid w:val="00E77EF8"/>
    <w:rsid w:val="00E800ED"/>
    <w:rsid w:val="00E80A4E"/>
    <w:rsid w:val="00E81245"/>
    <w:rsid w:val="00E8136B"/>
    <w:rsid w:val="00E81BDA"/>
    <w:rsid w:val="00E83343"/>
    <w:rsid w:val="00E83462"/>
    <w:rsid w:val="00E83491"/>
    <w:rsid w:val="00E84688"/>
    <w:rsid w:val="00E84BA6"/>
    <w:rsid w:val="00E85384"/>
    <w:rsid w:val="00E85760"/>
    <w:rsid w:val="00E90C58"/>
    <w:rsid w:val="00E91430"/>
    <w:rsid w:val="00E91569"/>
    <w:rsid w:val="00E9242C"/>
    <w:rsid w:val="00E93765"/>
    <w:rsid w:val="00E939EA"/>
    <w:rsid w:val="00E93AF7"/>
    <w:rsid w:val="00E93FDB"/>
    <w:rsid w:val="00E94779"/>
    <w:rsid w:val="00E94B85"/>
    <w:rsid w:val="00E96AB8"/>
    <w:rsid w:val="00E9731E"/>
    <w:rsid w:val="00E975CD"/>
    <w:rsid w:val="00E97944"/>
    <w:rsid w:val="00EA0544"/>
    <w:rsid w:val="00EA0AE1"/>
    <w:rsid w:val="00EA1194"/>
    <w:rsid w:val="00EA12A6"/>
    <w:rsid w:val="00EA175C"/>
    <w:rsid w:val="00EA1963"/>
    <w:rsid w:val="00EA1EF5"/>
    <w:rsid w:val="00EA21F5"/>
    <w:rsid w:val="00EA233B"/>
    <w:rsid w:val="00EA236C"/>
    <w:rsid w:val="00EA2376"/>
    <w:rsid w:val="00EA2520"/>
    <w:rsid w:val="00EA32C2"/>
    <w:rsid w:val="00EA3551"/>
    <w:rsid w:val="00EA4FA4"/>
    <w:rsid w:val="00EA5065"/>
    <w:rsid w:val="00EA6164"/>
    <w:rsid w:val="00EB0FBD"/>
    <w:rsid w:val="00EB1D61"/>
    <w:rsid w:val="00EB216D"/>
    <w:rsid w:val="00EB275E"/>
    <w:rsid w:val="00EB3FD2"/>
    <w:rsid w:val="00EB4AD9"/>
    <w:rsid w:val="00EB5112"/>
    <w:rsid w:val="00EB5B86"/>
    <w:rsid w:val="00EB5F26"/>
    <w:rsid w:val="00EB65E1"/>
    <w:rsid w:val="00EB6D20"/>
    <w:rsid w:val="00EB732E"/>
    <w:rsid w:val="00EC11B0"/>
    <w:rsid w:val="00EC1D32"/>
    <w:rsid w:val="00EC214E"/>
    <w:rsid w:val="00EC2AA3"/>
    <w:rsid w:val="00EC3A96"/>
    <w:rsid w:val="00EC3ACE"/>
    <w:rsid w:val="00EC66A6"/>
    <w:rsid w:val="00EC7055"/>
    <w:rsid w:val="00EC7AF0"/>
    <w:rsid w:val="00ED026F"/>
    <w:rsid w:val="00ED0938"/>
    <w:rsid w:val="00ED0A40"/>
    <w:rsid w:val="00ED1022"/>
    <w:rsid w:val="00ED3979"/>
    <w:rsid w:val="00ED50D9"/>
    <w:rsid w:val="00ED6460"/>
    <w:rsid w:val="00ED6878"/>
    <w:rsid w:val="00EE0A35"/>
    <w:rsid w:val="00EE13FE"/>
    <w:rsid w:val="00EE234B"/>
    <w:rsid w:val="00EE28B7"/>
    <w:rsid w:val="00EE317F"/>
    <w:rsid w:val="00EE388E"/>
    <w:rsid w:val="00EE4AF5"/>
    <w:rsid w:val="00EE4E54"/>
    <w:rsid w:val="00EE588C"/>
    <w:rsid w:val="00EE590F"/>
    <w:rsid w:val="00EE5A87"/>
    <w:rsid w:val="00EE652E"/>
    <w:rsid w:val="00EE78C5"/>
    <w:rsid w:val="00EE7C52"/>
    <w:rsid w:val="00EF0CEC"/>
    <w:rsid w:val="00EF11E3"/>
    <w:rsid w:val="00EF2452"/>
    <w:rsid w:val="00EF2BE2"/>
    <w:rsid w:val="00EF4A5B"/>
    <w:rsid w:val="00EF4D02"/>
    <w:rsid w:val="00EF4FC0"/>
    <w:rsid w:val="00EF60FC"/>
    <w:rsid w:val="00EF6A59"/>
    <w:rsid w:val="00EF6BBF"/>
    <w:rsid w:val="00EF7F01"/>
    <w:rsid w:val="00F00959"/>
    <w:rsid w:val="00F01720"/>
    <w:rsid w:val="00F019E9"/>
    <w:rsid w:val="00F021B0"/>
    <w:rsid w:val="00F02837"/>
    <w:rsid w:val="00F0353D"/>
    <w:rsid w:val="00F04040"/>
    <w:rsid w:val="00F04ED2"/>
    <w:rsid w:val="00F0697D"/>
    <w:rsid w:val="00F06987"/>
    <w:rsid w:val="00F074AB"/>
    <w:rsid w:val="00F076FC"/>
    <w:rsid w:val="00F11564"/>
    <w:rsid w:val="00F12D2C"/>
    <w:rsid w:val="00F1307C"/>
    <w:rsid w:val="00F14D0E"/>
    <w:rsid w:val="00F176E4"/>
    <w:rsid w:val="00F17C2F"/>
    <w:rsid w:val="00F204CA"/>
    <w:rsid w:val="00F218B7"/>
    <w:rsid w:val="00F23A43"/>
    <w:rsid w:val="00F24735"/>
    <w:rsid w:val="00F24BCC"/>
    <w:rsid w:val="00F26652"/>
    <w:rsid w:val="00F27611"/>
    <w:rsid w:val="00F306CB"/>
    <w:rsid w:val="00F3113A"/>
    <w:rsid w:val="00F32617"/>
    <w:rsid w:val="00F32662"/>
    <w:rsid w:val="00F34E07"/>
    <w:rsid w:val="00F34E31"/>
    <w:rsid w:val="00F352A8"/>
    <w:rsid w:val="00F35507"/>
    <w:rsid w:val="00F40365"/>
    <w:rsid w:val="00F41120"/>
    <w:rsid w:val="00F41981"/>
    <w:rsid w:val="00F41D96"/>
    <w:rsid w:val="00F42EB2"/>
    <w:rsid w:val="00F43AFC"/>
    <w:rsid w:val="00F44147"/>
    <w:rsid w:val="00F4450F"/>
    <w:rsid w:val="00F44F9B"/>
    <w:rsid w:val="00F45F01"/>
    <w:rsid w:val="00F4634D"/>
    <w:rsid w:val="00F46E8D"/>
    <w:rsid w:val="00F47056"/>
    <w:rsid w:val="00F4727D"/>
    <w:rsid w:val="00F50EFC"/>
    <w:rsid w:val="00F51AF5"/>
    <w:rsid w:val="00F51BF8"/>
    <w:rsid w:val="00F52D04"/>
    <w:rsid w:val="00F52D8F"/>
    <w:rsid w:val="00F53A40"/>
    <w:rsid w:val="00F54092"/>
    <w:rsid w:val="00F541ED"/>
    <w:rsid w:val="00F56BBF"/>
    <w:rsid w:val="00F56CB2"/>
    <w:rsid w:val="00F573A4"/>
    <w:rsid w:val="00F57B24"/>
    <w:rsid w:val="00F603FB"/>
    <w:rsid w:val="00F6057B"/>
    <w:rsid w:val="00F64B49"/>
    <w:rsid w:val="00F65C63"/>
    <w:rsid w:val="00F66EB1"/>
    <w:rsid w:val="00F74355"/>
    <w:rsid w:val="00F7694E"/>
    <w:rsid w:val="00F776B8"/>
    <w:rsid w:val="00F81B50"/>
    <w:rsid w:val="00F826BB"/>
    <w:rsid w:val="00F82FEC"/>
    <w:rsid w:val="00F835EC"/>
    <w:rsid w:val="00F84483"/>
    <w:rsid w:val="00F84E24"/>
    <w:rsid w:val="00F85AFB"/>
    <w:rsid w:val="00F862F7"/>
    <w:rsid w:val="00F86BBB"/>
    <w:rsid w:val="00F87307"/>
    <w:rsid w:val="00F87616"/>
    <w:rsid w:val="00F901A0"/>
    <w:rsid w:val="00F90348"/>
    <w:rsid w:val="00F916E8"/>
    <w:rsid w:val="00F92AA3"/>
    <w:rsid w:val="00F92BED"/>
    <w:rsid w:val="00F94DF5"/>
    <w:rsid w:val="00F955DD"/>
    <w:rsid w:val="00F957C8"/>
    <w:rsid w:val="00F96579"/>
    <w:rsid w:val="00F96632"/>
    <w:rsid w:val="00F966CE"/>
    <w:rsid w:val="00F968CA"/>
    <w:rsid w:val="00F9694E"/>
    <w:rsid w:val="00F96E94"/>
    <w:rsid w:val="00F97D18"/>
    <w:rsid w:val="00FA0625"/>
    <w:rsid w:val="00FA081E"/>
    <w:rsid w:val="00FA0C26"/>
    <w:rsid w:val="00FA0C81"/>
    <w:rsid w:val="00FA2DB6"/>
    <w:rsid w:val="00FA59D6"/>
    <w:rsid w:val="00FA5CF5"/>
    <w:rsid w:val="00FA6529"/>
    <w:rsid w:val="00FA6847"/>
    <w:rsid w:val="00FA6F16"/>
    <w:rsid w:val="00FA6F68"/>
    <w:rsid w:val="00FA7088"/>
    <w:rsid w:val="00FB24FC"/>
    <w:rsid w:val="00FB29AE"/>
    <w:rsid w:val="00FB321A"/>
    <w:rsid w:val="00FB47F7"/>
    <w:rsid w:val="00FB4B03"/>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13EF"/>
    <w:rsid w:val="00FC33EC"/>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63DB"/>
    <w:rsid w:val="00FD7A33"/>
    <w:rsid w:val="00FE1129"/>
    <w:rsid w:val="00FE1208"/>
    <w:rsid w:val="00FE33B2"/>
    <w:rsid w:val="00FE433C"/>
    <w:rsid w:val="00FE4D6C"/>
    <w:rsid w:val="00FE5AFA"/>
    <w:rsid w:val="00FE703E"/>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omet.riiman@rmk.ee" TargetMode="External"/><Relationship Id="rId4" Type="http://schemas.openxmlformats.org/officeDocument/2006/relationships/settings" Target="settings.xml"/><Relationship Id="rId9" Type="http://schemas.openxmlformats.org/officeDocument/2006/relationships/hyperlink" Target="mailto:romet.riiman@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9</Pages>
  <Words>4227</Words>
  <Characters>24096</Characters>
  <Application>Microsoft Office Word</Application>
  <DocSecurity>0</DocSecurity>
  <Lines>200</Lines>
  <Paragraphs>56</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28267</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265</cp:revision>
  <cp:lastPrinted>2009-10-14T12:22:00Z</cp:lastPrinted>
  <dcterms:created xsi:type="dcterms:W3CDTF">2023-08-14T09:20:00Z</dcterms:created>
  <dcterms:modified xsi:type="dcterms:W3CDTF">2023-09-07T13:12:00Z</dcterms:modified>
</cp:coreProperties>
</file>